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7C5B" w:rsidRDefault="00507C5B">
      <w:pPr>
        <w:rPr>
          <w:rFonts w:ascii="Arial" w:hAnsi="Arial"/>
          <w:b/>
          <w:sz w:val="16"/>
        </w:rPr>
      </w:pPr>
    </w:p>
    <w:p w:rsidR="00D35FBF" w:rsidRPr="00D35FBF" w:rsidRDefault="00D35FBF" w:rsidP="005159CC">
      <w:pPr>
        <w:spacing w:line="320" w:lineRule="exact"/>
        <w:rPr>
          <w:rFonts w:ascii="Helvetica" w:hAnsi="Helvetica" w:cs="Helvetica"/>
          <w:b/>
          <w:bCs/>
          <w:sz w:val="19"/>
          <w:szCs w:val="27"/>
          <w:lang w:val="en-US"/>
        </w:rPr>
      </w:pPr>
    </w:p>
    <w:p w:rsidR="00431035" w:rsidRPr="00E118C8" w:rsidRDefault="00902712" w:rsidP="005159CC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</w:pPr>
      <w:r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>German Indie Game</w:t>
      </w:r>
      <w:r w:rsidR="005C08FA" w:rsidRPr="00E118C8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 </w:t>
      </w:r>
      <w:r w:rsidR="005159CC" w:rsidRPr="00E118C8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PUDDING PANIC </w:t>
      </w:r>
      <w:r w:rsidR="005C08FA" w:rsidRPr="00E118C8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HD for </w:t>
      </w:r>
      <w:proofErr w:type="spellStart"/>
      <w:r w:rsidR="005C08FA" w:rsidRPr="00E118C8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>iPad</w:t>
      </w:r>
      <w:proofErr w:type="spellEnd"/>
      <w:r w:rsidR="005C08FA" w:rsidRPr="00E118C8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 </w:t>
      </w:r>
      <w:r w:rsidR="00431035" w:rsidRPr="00E118C8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 xml:space="preserve">is </w:t>
      </w:r>
    </w:p>
    <w:p w:rsidR="006523DE" w:rsidRDefault="005C08FA" w:rsidP="006523DE">
      <w:pPr>
        <w:spacing w:after="160" w:line="320" w:lineRule="exact"/>
        <w:rPr>
          <w:rFonts w:ascii="Helvetica" w:hAnsi="Helvetica" w:cs="Helvetica"/>
          <w:color w:val="943634" w:themeColor="accent2" w:themeShade="BF"/>
          <w:sz w:val="27"/>
          <w:szCs w:val="27"/>
          <w:lang w:val="en-US"/>
        </w:rPr>
      </w:pPr>
      <w:r w:rsidRPr="00E118C8">
        <w:rPr>
          <w:rFonts w:ascii="Helvetica" w:hAnsi="Helvetica" w:cs="Helvetica"/>
          <w:b/>
          <w:bCs/>
          <w:color w:val="943634" w:themeColor="accent2" w:themeShade="BF"/>
          <w:sz w:val="27"/>
          <w:szCs w:val="27"/>
          <w:lang w:val="en-US"/>
        </w:rPr>
        <w:t>GAME OF THE WEEK on the App Store</w:t>
      </w:r>
    </w:p>
    <w:p w:rsidR="006554E7" w:rsidRDefault="006554E7" w:rsidP="006554E7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6523DE" w:rsidRDefault="005159CC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 w:rsidRPr="00D35FBF">
        <w:rPr>
          <w:rFonts w:ascii="Arial" w:hAnsi="Arial" w:cs="Arial"/>
          <w:b/>
          <w:sz w:val="20"/>
          <w:szCs w:val="20"/>
          <w:lang w:val="en-US"/>
        </w:rPr>
        <w:t xml:space="preserve">BERLIN --  June </w:t>
      </w:r>
      <w:r w:rsidR="005C08FA">
        <w:rPr>
          <w:rFonts w:ascii="Arial" w:hAnsi="Arial" w:cs="Arial"/>
          <w:b/>
          <w:sz w:val="20"/>
          <w:szCs w:val="20"/>
          <w:lang w:val="en-US"/>
        </w:rPr>
        <w:t>21st</w:t>
      </w:r>
      <w:r w:rsidRPr="00D35FBF">
        <w:rPr>
          <w:rFonts w:ascii="Arial" w:hAnsi="Arial" w:cs="Arial"/>
          <w:b/>
          <w:sz w:val="20"/>
          <w:szCs w:val="20"/>
          <w:lang w:val="en-US"/>
        </w:rPr>
        <w:t xml:space="preserve">, 2011 </w:t>
      </w:r>
      <w:r w:rsidR="005C08FA">
        <w:rPr>
          <w:rFonts w:ascii="Arial" w:hAnsi="Arial" w:cs="Arial"/>
          <w:b/>
          <w:sz w:val="20"/>
          <w:szCs w:val="20"/>
          <w:lang w:val="en-US"/>
        </w:rPr>
        <w:t>–</w:t>
      </w:r>
      <w:r w:rsidRPr="00D35FB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C08FA">
        <w:rPr>
          <w:rFonts w:ascii="Arial" w:hAnsi="Arial" w:cs="Arial"/>
          <w:b/>
          <w:sz w:val="20"/>
          <w:szCs w:val="20"/>
          <w:lang w:val="en-US"/>
        </w:rPr>
        <w:t xml:space="preserve">Great news for small German indie developer: </w:t>
      </w:r>
      <w:proofErr w:type="spellStart"/>
      <w:r w:rsidR="005C08FA">
        <w:rPr>
          <w:rFonts w:ascii="Arial" w:hAnsi="Arial" w:cs="Arial"/>
          <w:b/>
          <w:sz w:val="20"/>
          <w:szCs w:val="20"/>
          <w:lang w:val="en-US"/>
        </w:rPr>
        <w:t>kunst-stoff’s</w:t>
      </w:r>
      <w:proofErr w:type="spellEnd"/>
      <w:r w:rsidR="005C08FA">
        <w:rPr>
          <w:rFonts w:ascii="Arial" w:hAnsi="Arial" w:cs="Arial"/>
          <w:b/>
          <w:sz w:val="20"/>
          <w:szCs w:val="20"/>
          <w:lang w:val="en-US"/>
        </w:rPr>
        <w:t xml:space="preserve"> debut </w:t>
      </w:r>
      <w:r w:rsidR="00902712">
        <w:rPr>
          <w:rFonts w:ascii="Arial" w:hAnsi="Arial" w:cs="Arial"/>
          <w:b/>
          <w:sz w:val="20"/>
          <w:szCs w:val="20"/>
          <w:lang w:val="en-US"/>
        </w:rPr>
        <w:t>App</w:t>
      </w:r>
      <w:r w:rsidR="005C08FA">
        <w:rPr>
          <w:rFonts w:ascii="Arial" w:hAnsi="Arial" w:cs="Arial"/>
          <w:b/>
          <w:sz w:val="20"/>
          <w:szCs w:val="20"/>
          <w:lang w:val="en-US"/>
        </w:rPr>
        <w:t xml:space="preserve"> game PUDDING PANIC receives awesome reviews and is GAME OF THE WEEK on the App Store this week in </w:t>
      </w:r>
      <w:r w:rsidR="00E118C8">
        <w:rPr>
          <w:rFonts w:ascii="Arial" w:hAnsi="Arial" w:cs="Arial"/>
          <w:b/>
          <w:sz w:val="20"/>
          <w:szCs w:val="20"/>
          <w:lang w:val="en-US"/>
        </w:rPr>
        <w:t>many</w:t>
      </w:r>
      <w:r w:rsidR="005C08FA">
        <w:rPr>
          <w:rFonts w:ascii="Arial" w:hAnsi="Arial" w:cs="Arial"/>
          <w:b/>
          <w:sz w:val="20"/>
          <w:szCs w:val="20"/>
          <w:lang w:val="en-US"/>
        </w:rPr>
        <w:t xml:space="preserve"> countries</w:t>
      </w:r>
      <w:r w:rsidRPr="00D35FBF">
        <w:rPr>
          <w:rFonts w:ascii="Arial" w:hAnsi="Arial" w:cs="Arial"/>
          <w:b/>
          <w:sz w:val="20"/>
          <w:szCs w:val="20"/>
          <w:lang w:val="en-US"/>
        </w:rPr>
        <w:t>.</w:t>
      </w:r>
    </w:p>
    <w:p w:rsidR="00BA02C5" w:rsidRDefault="00BA02C5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Directly on </w:t>
      </w:r>
      <w:r w:rsidR="00431035">
        <w:rPr>
          <w:rFonts w:ascii="Arial" w:hAnsi="Arial" w:cs="Arial"/>
          <w:sz w:val="20"/>
          <w:szCs w:val="20"/>
          <w:lang w:val="en-US"/>
        </w:rPr>
        <w:t xml:space="preserve">the day of release, </w:t>
      </w:r>
      <w:r w:rsidR="00431035" w:rsidRPr="00902712">
        <w:rPr>
          <w:rFonts w:ascii="Arial" w:hAnsi="Arial" w:cs="Arial"/>
          <w:b/>
          <w:sz w:val="20"/>
          <w:szCs w:val="20"/>
          <w:lang w:val="en-US"/>
        </w:rPr>
        <w:t>PUDDING PANIC</w:t>
      </w:r>
      <w:r w:rsidR="00431035">
        <w:rPr>
          <w:rFonts w:ascii="Arial" w:hAnsi="Arial" w:cs="Arial"/>
          <w:sz w:val="20"/>
          <w:szCs w:val="20"/>
          <w:lang w:val="en-US"/>
        </w:rPr>
        <w:t xml:space="preserve"> was recommended </w:t>
      </w:r>
      <w:r>
        <w:rPr>
          <w:rFonts w:ascii="Arial" w:hAnsi="Arial" w:cs="Arial"/>
          <w:sz w:val="20"/>
          <w:szCs w:val="20"/>
          <w:lang w:val="en-US"/>
        </w:rPr>
        <w:t xml:space="preserve">by the App Store </w:t>
      </w:r>
      <w:r w:rsidR="00431035">
        <w:rPr>
          <w:rFonts w:ascii="Arial" w:hAnsi="Arial" w:cs="Arial"/>
          <w:sz w:val="20"/>
          <w:szCs w:val="20"/>
          <w:lang w:val="en-US"/>
        </w:rPr>
        <w:t xml:space="preserve">as “new and noteworthy” in 75 countries, a great start for </w:t>
      </w:r>
      <w:r w:rsidR="00C945CE">
        <w:rPr>
          <w:rFonts w:ascii="Arial" w:hAnsi="Arial" w:cs="Arial"/>
          <w:sz w:val="20"/>
          <w:szCs w:val="20"/>
          <w:lang w:val="en-US"/>
        </w:rPr>
        <w:t>this quirky</w:t>
      </w:r>
      <w:r w:rsidR="00C945CE" w:rsidRPr="00C945CE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945CE">
        <w:rPr>
          <w:rFonts w:ascii="Arial" w:hAnsi="Arial" w:cs="Arial"/>
          <w:sz w:val="20"/>
          <w:szCs w:val="20"/>
          <w:lang w:val="en-US"/>
        </w:rPr>
        <w:t>action p</w:t>
      </w:r>
      <w:r w:rsidR="00C945CE" w:rsidRPr="00C945CE">
        <w:rPr>
          <w:rFonts w:ascii="Arial" w:hAnsi="Arial" w:cs="Arial"/>
          <w:sz w:val="20"/>
          <w:szCs w:val="20"/>
          <w:lang w:val="en-US"/>
        </w:rPr>
        <w:t xml:space="preserve">uzzle </w:t>
      </w:r>
      <w:r w:rsidR="00C945CE">
        <w:rPr>
          <w:rFonts w:ascii="Arial" w:hAnsi="Arial" w:cs="Arial"/>
          <w:sz w:val="20"/>
          <w:szCs w:val="20"/>
          <w:lang w:val="en-US"/>
        </w:rPr>
        <w:t>g</w:t>
      </w:r>
      <w:r w:rsidR="00C945CE" w:rsidRPr="00C945CE">
        <w:rPr>
          <w:rFonts w:ascii="Arial" w:hAnsi="Arial" w:cs="Arial"/>
          <w:sz w:val="20"/>
          <w:szCs w:val="20"/>
          <w:lang w:val="en-US"/>
        </w:rPr>
        <w:t>ame</w:t>
      </w:r>
      <w:r w:rsidR="00431035">
        <w:rPr>
          <w:rFonts w:ascii="Arial" w:hAnsi="Arial" w:cs="Arial"/>
          <w:sz w:val="20"/>
          <w:szCs w:val="20"/>
          <w:lang w:val="en-US"/>
        </w:rPr>
        <w:t xml:space="preserve">. The </w:t>
      </w:r>
      <w:r>
        <w:rPr>
          <w:rFonts w:ascii="Arial" w:hAnsi="Arial" w:cs="Arial"/>
          <w:sz w:val="20"/>
          <w:szCs w:val="20"/>
          <w:lang w:val="en-US"/>
        </w:rPr>
        <w:t xml:space="preserve">ambitious </w:t>
      </w:r>
      <w:r w:rsidR="00902712">
        <w:rPr>
          <w:rFonts w:ascii="Arial" w:hAnsi="Arial" w:cs="Arial"/>
          <w:sz w:val="20"/>
          <w:szCs w:val="20"/>
          <w:lang w:val="en-US"/>
        </w:rPr>
        <w:t>kunst-stoff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431035">
        <w:rPr>
          <w:rFonts w:ascii="Arial" w:hAnsi="Arial" w:cs="Arial"/>
          <w:sz w:val="20"/>
          <w:szCs w:val="20"/>
          <w:lang w:val="en-US"/>
        </w:rPr>
        <w:t>develop</w:t>
      </w:r>
      <w:r w:rsidR="00902712">
        <w:rPr>
          <w:rFonts w:ascii="Arial" w:hAnsi="Arial" w:cs="Arial"/>
          <w:sz w:val="20"/>
          <w:szCs w:val="20"/>
          <w:lang w:val="en-US"/>
        </w:rPr>
        <w:t>ment</w:t>
      </w:r>
      <w:r w:rsidR="00431035">
        <w:rPr>
          <w:rFonts w:ascii="Arial" w:hAnsi="Arial" w:cs="Arial"/>
          <w:sz w:val="20"/>
          <w:szCs w:val="20"/>
          <w:lang w:val="en-US"/>
        </w:rPr>
        <w:t xml:space="preserve"> tea</w:t>
      </w:r>
      <w:r>
        <w:rPr>
          <w:rFonts w:ascii="Arial" w:hAnsi="Arial" w:cs="Arial"/>
          <w:sz w:val="20"/>
          <w:szCs w:val="20"/>
          <w:lang w:val="en-US"/>
        </w:rPr>
        <w:t>m</w:t>
      </w:r>
      <w:r w:rsidR="00431035">
        <w:rPr>
          <w:rFonts w:ascii="Arial" w:hAnsi="Arial" w:cs="Arial"/>
          <w:sz w:val="20"/>
          <w:szCs w:val="20"/>
          <w:lang w:val="en-US"/>
        </w:rPr>
        <w:t xml:space="preserve"> worked </w:t>
      </w:r>
      <w:r w:rsidR="00902712">
        <w:rPr>
          <w:rFonts w:ascii="Arial" w:hAnsi="Arial" w:cs="Arial"/>
          <w:sz w:val="20"/>
          <w:szCs w:val="20"/>
          <w:lang w:val="en-US"/>
        </w:rPr>
        <w:t>nine</w:t>
      </w:r>
      <w:r w:rsidR="00431035">
        <w:rPr>
          <w:rFonts w:ascii="Arial" w:hAnsi="Arial" w:cs="Arial"/>
          <w:sz w:val="20"/>
          <w:szCs w:val="20"/>
          <w:lang w:val="en-US"/>
        </w:rPr>
        <w:t xml:space="preserve"> months on this </w:t>
      </w:r>
      <w:r w:rsidR="00431035" w:rsidRPr="00BA02C5">
        <w:rPr>
          <w:rFonts w:ascii="Arial" w:hAnsi="Arial" w:cs="Arial"/>
          <w:i/>
          <w:sz w:val="20"/>
          <w:szCs w:val="20"/>
          <w:lang w:val="en-US"/>
        </w:rPr>
        <w:t>“stunning piece of art”</w:t>
      </w:r>
      <w:r w:rsidR="00431035">
        <w:rPr>
          <w:rFonts w:ascii="Arial" w:hAnsi="Arial" w:cs="Arial"/>
          <w:sz w:val="20"/>
          <w:szCs w:val="20"/>
          <w:lang w:val="en-US"/>
        </w:rPr>
        <w:t xml:space="preserve"> (Appsafari.com)</w:t>
      </w:r>
      <w:r w:rsidR="00902712"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 xml:space="preserve"> in which the player </w:t>
      </w:r>
      <w:r w:rsidR="00902712">
        <w:rPr>
          <w:rFonts w:ascii="Arial" w:hAnsi="Arial" w:cs="Arial"/>
          <w:sz w:val="20"/>
          <w:szCs w:val="20"/>
          <w:lang w:val="en-US"/>
        </w:rPr>
        <w:t>leads</w:t>
      </w:r>
      <w:r>
        <w:rPr>
          <w:rFonts w:ascii="Arial" w:hAnsi="Arial" w:cs="Arial"/>
          <w:sz w:val="20"/>
          <w:szCs w:val="20"/>
          <w:lang w:val="en-US"/>
        </w:rPr>
        <w:t xml:space="preserve"> an anxious blob of pudding through a spooky haunted house.</w:t>
      </w:r>
      <w:r w:rsidR="00431035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“We put all our love and energy into this game,” says Patrick Rau, CEO and </w:t>
      </w:r>
      <w:r w:rsidR="00902712">
        <w:rPr>
          <w:rFonts w:ascii="Arial" w:hAnsi="Arial" w:cs="Arial"/>
          <w:sz w:val="20"/>
          <w:szCs w:val="20"/>
          <w:lang w:val="en-US"/>
        </w:rPr>
        <w:t>c</w:t>
      </w:r>
      <w:r>
        <w:rPr>
          <w:rFonts w:ascii="Arial" w:hAnsi="Arial" w:cs="Arial"/>
          <w:sz w:val="20"/>
          <w:szCs w:val="20"/>
          <w:lang w:val="en-US"/>
        </w:rPr>
        <w:t xml:space="preserve">reative director of kunst-stoff GmbH. </w:t>
      </w:r>
      <w:r w:rsidR="000D4EDD">
        <w:rPr>
          <w:rFonts w:ascii="Arial" w:hAnsi="Arial" w:cs="Arial"/>
          <w:sz w:val="20"/>
          <w:szCs w:val="20"/>
          <w:lang w:val="en-US"/>
        </w:rPr>
        <w:t xml:space="preserve">“Our ambition was to create a challenging and fun gaming experience for players of </w:t>
      </w:r>
      <w:r w:rsidR="00902712">
        <w:rPr>
          <w:rFonts w:ascii="Arial" w:hAnsi="Arial" w:cs="Arial"/>
          <w:sz w:val="20"/>
          <w:szCs w:val="20"/>
          <w:lang w:val="en-US"/>
        </w:rPr>
        <w:t>any level</w:t>
      </w:r>
      <w:r w:rsidR="000D4EDD">
        <w:rPr>
          <w:rFonts w:ascii="Arial" w:hAnsi="Arial" w:cs="Arial"/>
          <w:sz w:val="20"/>
          <w:szCs w:val="20"/>
          <w:lang w:val="en-US"/>
        </w:rPr>
        <w:t>!”</w:t>
      </w:r>
    </w:p>
    <w:p w:rsidR="006523DE" w:rsidRDefault="000D4EDD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gameplay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="00BA02C5">
        <w:rPr>
          <w:rFonts w:ascii="Arial" w:hAnsi="Arial" w:cs="Arial"/>
          <w:sz w:val="20"/>
          <w:szCs w:val="20"/>
          <w:lang w:val="en-US"/>
        </w:rPr>
        <w:t xml:space="preserve">The player has to puzzle </w:t>
      </w:r>
      <w:r w:rsidR="00902712">
        <w:rPr>
          <w:rFonts w:ascii="Arial" w:hAnsi="Arial" w:cs="Arial"/>
          <w:sz w:val="20"/>
          <w:szCs w:val="20"/>
          <w:lang w:val="en-US"/>
        </w:rPr>
        <w:t>his or her</w:t>
      </w:r>
      <w:r w:rsidR="00BA02C5">
        <w:rPr>
          <w:rFonts w:ascii="Arial" w:hAnsi="Arial" w:cs="Arial"/>
          <w:sz w:val="20"/>
          <w:szCs w:val="20"/>
          <w:lang w:val="en-US"/>
        </w:rPr>
        <w:t xml:space="preserve"> way to the </w:t>
      </w:r>
      <w:r>
        <w:rPr>
          <w:rFonts w:ascii="Arial" w:hAnsi="Arial" w:cs="Arial"/>
          <w:sz w:val="20"/>
          <w:szCs w:val="20"/>
          <w:lang w:val="en-US"/>
        </w:rPr>
        <w:t xml:space="preserve">ghost ride’s </w:t>
      </w:r>
      <w:r w:rsidR="00BA02C5">
        <w:rPr>
          <w:rFonts w:ascii="Arial" w:hAnsi="Arial" w:cs="Arial"/>
          <w:sz w:val="20"/>
          <w:szCs w:val="20"/>
          <w:lang w:val="en-US"/>
        </w:rPr>
        <w:t xml:space="preserve">exit and </w:t>
      </w:r>
      <w:r w:rsidR="00902712">
        <w:rPr>
          <w:rFonts w:ascii="Arial" w:hAnsi="Arial" w:cs="Arial"/>
          <w:sz w:val="20"/>
          <w:szCs w:val="20"/>
          <w:lang w:val="en-US"/>
        </w:rPr>
        <w:t>evade</w:t>
      </w:r>
      <w:r w:rsidR="00BA02C5">
        <w:rPr>
          <w:rFonts w:ascii="Arial" w:hAnsi="Arial" w:cs="Arial"/>
          <w:sz w:val="20"/>
          <w:szCs w:val="20"/>
          <w:lang w:val="en-US"/>
        </w:rPr>
        <w:t xml:space="preserve"> scary monsters</w:t>
      </w:r>
      <w:r>
        <w:rPr>
          <w:rFonts w:ascii="Arial" w:hAnsi="Arial" w:cs="Arial"/>
          <w:sz w:val="20"/>
          <w:szCs w:val="20"/>
          <w:lang w:val="en-US"/>
        </w:rPr>
        <w:t xml:space="preserve"> waiting in the dark</w:t>
      </w:r>
      <w:r w:rsidR="00BA02C5">
        <w:rPr>
          <w:rFonts w:ascii="Arial" w:hAnsi="Arial" w:cs="Arial"/>
          <w:sz w:val="20"/>
          <w:szCs w:val="20"/>
          <w:lang w:val="en-US"/>
        </w:rPr>
        <w:t>. The</w:t>
      </w:r>
      <w:r w:rsidR="00902712">
        <w:rPr>
          <w:rFonts w:ascii="Arial" w:hAnsi="Arial" w:cs="Arial"/>
          <w:sz w:val="20"/>
          <w:szCs w:val="20"/>
          <w:lang w:val="en-US"/>
        </w:rPr>
        <w:t xml:space="preserve"> 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only chance </w:t>
      </w:r>
      <w:r w:rsidR="00902712">
        <w:rPr>
          <w:rFonts w:ascii="Arial" w:hAnsi="Arial" w:cs="Arial"/>
          <w:sz w:val="20"/>
          <w:szCs w:val="20"/>
          <w:lang w:val="en-US"/>
        </w:rPr>
        <w:t xml:space="preserve">of 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survival is to scare the monsters back before </w:t>
      </w:r>
      <w:r w:rsidR="00BA02C5">
        <w:rPr>
          <w:rFonts w:ascii="Arial" w:hAnsi="Arial" w:cs="Arial"/>
          <w:sz w:val="20"/>
          <w:szCs w:val="20"/>
          <w:lang w:val="en-US"/>
        </w:rPr>
        <w:t>the pudding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 quiver</w:t>
      </w:r>
      <w:r w:rsidR="00BA02C5">
        <w:rPr>
          <w:rFonts w:ascii="Arial" w:hAnsi="Arial" w:cs="Arial"/>
          <w:sz w:val="20"/>
          <w:szCs w:val="20"/>
          <w:lang w:val="en-US"/>
        </w:rPr>
        <w:t>s</w:t>
      </w:r>
      <w:r w:rsidR="005159CC" w:rsidRPr="005159CC">
        <w:rPr>
          <w:rFonts w:ascii="Arial" w:hAnsi="Arial" w:cs="Arial"/>
          <w:sz w:val="20"/>
          <w:szCs w:val="20"/>
          <w:lang w:val="en-US"/>
        </w:rPr>
        <w:t>, shiver</w:t>
      </w:r>
      <w:r w:rsidR="00BA02C5">
        <w:rPr>
          <w:rFonts w:ascii="Arial" w:hAnsi="Arial" w:cs="Arial"/>
          <w:sz w:val="20"/>
          <w:szCs w:val="20"/>
          <w:lang w:val="en-US"/>
        </w:rPr>
        <w:t>s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 and faint</w:t>
      </w:r>
      <w:r w:rsidR="00BA02C5">
        <w:rPr>
          <w:rFonts w:ascii="Arial" w:hAnsi="Arial" w:cs="Arial"/>
          <w:sz w:val="20"/>
          <w:szCs w:val="20"/>
          <w:lang w:val="en-US"/>
        </w:rPr>
        <w:t>s from fear: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 </w:t>
      </w:r>
      <w:r w:rsidR="00BA02C5">
        <w:rPr>
          <w:rFonts w:ascii="Arial" w:hAnsi="Arial" w:cs="Arial"/>
          <w:sz w:val="20"/>
          <w:szCs w:val="20"/>
          <w:lang w:val="en-US"/>
        </w:rPr>
        <w:t xml:space="preserve">The player </w:t>
      </w:r>
      <w:r w:rsidR="005159CC" w:rsidRPr="005159CC">
        <w:rPr>
          <w:rFonts w:ascii="Arial" w:hAnsi="Arial" w:cs="Arial"/>
          <w:sz w:val="20"/>
          <w:szCs w:val="20"/>
          <w:lang w:val="en-US"/>
        </w:rPr>
        <w:t>fight</w:t>
      </w:r>
      <w:r w:rsidR="00BA02C5">
        <w:rPr>
          <w:rFonts w:ascii="Arial" w:hAnsi="Arial" w:cs="Arial"/>
          <w:sz w:val="20"/>
          <w:szCs w:val="20"/>
          <w:lang w:val="en-US"/>
        </w:rPr>
        <w:t>s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 evil witches, scary skeletons and rusty knights with an arsenal of weapons and traps</w:t>
      </w:r>
      <w:r w:rsidR="00D35FBF">
        <w:rPr>
          <w:rFonts w:ascii="Arial" w:hAnsi="Arial" w:cs="Arial"/>
          <w:sz w:val="20"/>
          <w:szCs w:val="20"/>
          <w:lang w:val="en-US"/>
        </w:rPr>
        <w:t>,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 such as the fearsome Rat</w:t>
      </w:r>
      <w:r w:rsidR="005159CC">
        <w:rPr>
          <w:rFonts w:ascii="Arial" w:hAnsi="Arial" w:cs="Arial"/>
          <w:sz w:val="20"/>
          <w:szCs w:val="20"/>
          <w:lang w:val="en-US"/>
        </w:rPr>
        <w:t xml:space="preserve"> Racer</w:t>
      </w:r>
      <w:r w:rsidR="004E7C88">
        <w:rPr>
          <w:rFonts w:ascii="Arial" w:hAnsi="Arial" w:cs="Arial"/>
          <w:sz w:val="20"/>
          <w:szCs w:val="20"/>
          <w:lang w:val="en-US"/>
        </w:rPr>
        <w:t xml:space="preserve">, the Viper </w:t>
      </w:r>
      <w:r w:rsidR="005159CC" w:rsidRPr="005159CC">
        <w:rPr>
          <w:rFonts w:ascii="Arial" w:hAnsi="Arial" w:cs="Arial"/>
          <w:sz w:val="20"/>
          <w:szCs w:val="20"/>
          <w:lang w:val="en-US"/>
        </w:rPr>
        <w:t>Punch or the Kitty Bomb, a kitten which is no l</w:t>
      </w:r>
      <w:r>
        <w:rPr>
          <w:rFonts w:ascii="Arial" w:hAnsi="Arial" w:cs="Arial"/>
          <w:sz w:val="20"/>
          <w:szCs w:val="20"/>
          <w:lang w:val="en-US"/>
        </w:rPr>
        <w:t>onger so cute when it explodes…</w:t>
      </w:r>
    </w:p>
    <w:p w:rsidR="009F6935" w:rsidRDefault="00BA02C5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Players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 test their courage in 48 suspenseful levels of the ghost </w:t>
      </w:r>
      <w:r>
        <w:rPr>
          <w:rFonts w:ascii="Arial" w:hAnsi="Arial" w:cs="Arial"/>
          <w:sz w:val="20"/>
          <w:szCs w:val="20"/>
          <w:lang w:val="en-US"/>
        </w:rPr>
        <w:t>ride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 and dive into four </w:t>
      </w:r>
      <w:r w:rsidRPr="00BA02C5">
        <w:rPr>
          <w:rFonts w:ascii="Arial" w:hAnsi="Arial" w:cs="Arial"/>
          <w:i/>
          <w:sz w:val="20"/>
          <w:szCs w:val="20"/>
          <w:lang w:val="en-US"/>
        </w:rPr>
        <w:t xml:space="preserve">“beautiful 3D </w:t>
      </w:r>
      <w:r w:rsidR="005159CC" w:rsidRPr="00BA02C5">
        <w:rPr>
          <w:rFonts w:ascii="Arial" w:hAnsi="Arial" w:cs="Arial"/>
          <w:i/>
          <w:sz w:val="20"/>
          <w:szCs w:val="20"/>
          <w:lang w:val="en-US"/>
        </w:rPr>
        <w:t>worlds</w:t>
      </w:r>
      <w:r w:rsidRPr="00BA02C5">
        <w:rPr>
          <w:rFonts w:ascii="Arial" w:hAnsi="Arial" w:cs="Arial"/>
          <w:i/>
          <w:sz w:val="20"/>
          <w:szCs w:val="20"/>
          <w:lang w:val="en-US"/>
        </w:rPr>
        <w:t>”</w:t>
      </w:r>
      <w:r>
        <w:rPr>
          <w:rFonts w:ascii="Arial" w:hAnsi="Arial" w:cs="Arial"/>
          <w:sz w:val="20"/>
          <w:szCs w:val="20"/>
          <w:lang w:val="en-US"/>
        </w:rPr>
        <w:t xml:space="preserve"> (appgefahren.de): </w:t>
      </w:r>
      <w:r w:rsidR="005159CC" w:rsidRPr="005159CC">
        <w:rPr>
          <w:rFonts w:ascii="Arial" w:hAnsi="Arial" w:cs="Arial"/>
          <w:sz w:val="20"/>
          <w:szCs w:val="20"/>
          <w:lang w:val="en-US"/>
        </w:rPr>
        <w:t>the Black Forest, the Purpl</w:t>
      </w:r>
      <w:r w:rsidR="005159CC">
        <w:rPr>
          <w:rFonts w:ascii="Arial" w:hAnsi="Arial" w:cs="Arial"/>
          <w:sz w:val="20"/>
          <w:szCs w:val="20"/>
          <w:lang w:val="en-US"/>
        </w:rPr>
        <w:t>e Mines, the Sleepy Graves and t</w:t>
      </w:r>
      <w:r w:rsidR="005159CC" w:rsidRPr="005159CC">
        <w:rPr>
          <w:rFonts w:ascii="Arial" w:hAnsi="Arial" w:cs="Arial"/>
          <w:sz w:val="20"/>
          <w:szCs w:val="20"/>
          <w:lang w:val="en-US"/>
        </w:rPr>
        <w:t xml:space="preserve">he Dark Castle. </w:t>
      </w:r>
      <w:r w:rsidR="00C945CE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C945CE">
        <w:rPr>
          <w:rFonts w:ascii="Arial" w:hAnsi="Arial" w:cs="Arial"/>
          <w:sz w:val="20"/>
          <w:szCs w:val="20"/>
          <w:lang w:val="en-US"/>
        </w:rPr>
        <w:t xml:space="preserve">Variations in game play -- including </w:t>
      </w:r>
      <w:r w:rsidR="000D4EDD">
        <w:rPr>
          <w:rFonts w:ascii="Arial" w:hAnsi="Arial" w:cs="Arial"/>
          <w:sz w:val="20"/>
          <w:szCs w:val="20"/>
          <w:lang w:val="en-US"/>
        </w:rPr>
        <w:t>puzzle</w:t>
      </w:r>
      <w:r w:rsidR="00C945CE">
        <w:rPr>
          <w:rFonts w:ascii="Arial" w:hAnsi="Arial" w:cs="Arial"/>
          <w:sz w:val="20"/>
          <w:szCs w:val="20"/>
          <w:lang w:val="en-US"/>
        </w:rPr>
        <w:t>-</w:t>
      </w:r>
      <w:r w:rsidR="005159CC" w:rsidRPr="0031233E">
        <w:rPr>
          <w:rFonts w:ascii="Arial" w:hAnsi="Arial" w:cs="Arial"/>
          <w:sz w:val="20"/>
          <w:szCs w:val="20"/>
          <w:lang w:val="en-US"/>
        </w:rPr>
        <w:t xml:space="preserve">solving, playing against the clock, unraveling labyrinths and </w:t>
      </w:r>
      <w:r w:rsidR="00C945CE">
        <w:rPr>
          <w:rFonts w:ascii="Arial" w:hAnsi="Arial" w:cs="Arial"/>
          <w:sz w:val="20"/>
          <w:szCs w:val="20"/>
          <w:lang w:val="en-US"/>
        </w:rPr>
        <w:t xml:space="preserve">winning </w:t>
      </w:r>
      <w:r w:rsidR="005159CC" w:rsidRPr="0031233E">
        <w:rPr>
          <w:rFonts w:ascii="Arial" w:hAnsi="Arial" w:cs="Arial"/>
          <w:sz w:val="20"/>
          <w:szCs w:val="20"/>
          <w:lang w:val="en-US"/>
        </w:rPr>
        <w:t>treacherous races</w:t>
      </w:r>
      <w:r w:rsidR="00C945CE">
        <w:rPr>
          <w:rFonts w:ascii="Arial" w:hAnsi="Arial" w:cs="Arial"/>
          <w:sz w:val="20"/>
          <w:szCs w:val="20"/>
          <w:lang w:val="en-US"/>
        </w:rPr>
        <w:t xml:space="preserve"> --</w:t>
      </w:r>
      <w:r w:rsidR="005159CC" w:rsidRPr="0031233E">
        <w:rPr>
          <w:rFonts w:ascii="Arial" w:hAnsi="Arial" w:cs="Arial"/>
          <w:sz w:val="20"/>
          <w:szCs w:val="20"/>
          <w:lang w:val="en-US"/>
        </w:rPr>
        <w:t xml:space="preserve"> promise to keep </w:t>
      </w:r>
      <w:r w:rsidR="00C945CE">
        <w:rPr>
          <w:rFonts w:ascii="Arial" w:hAnsi="Arial" w:cs="Arial"/>
          <w:sz w:val="20"/>
          <w:szCs w:val="20"/>
          <w:lang w:val="en-US"/>
        </w:rPr>
        <w:t>the game</w:t>
      </w:r>
      <w:r w:rsidR="005159CC" w:rsidRPr="0031233E">
        <w:rPr>
          <w:rFonts w:ascii="Arial" w:hAnsi="Arial" w:cs="Arial"/>
          <w:sz w:val="20"/>
          <w:szCs w:val="20"/>
          <w:lang w:val="en-US"/>
        </w:rPr>
        <w:t xml:space="preserve"> fresh and in</w:t>
      </w:r>
      <w:r w:rsidR="0031233E" w:rsidRPr="0031233E">
        <w:rPr>
          <w:rFonts w:ascii="Arial" w:hAnsi="Arial" w:cs="Arial"/>
          <w:sz w:val="20"/>
          <w:szCs w:val="20"/>
          <w:lang w:val="en-US"/>
        </w:rPr>
        <w:t xml:space="preserve">spiring </w:t>
      </w:r>
      <w:r w:rsidR="00902712">
        <w:rPr>
          <w:rFonts w:ascii="Arial" w:hAnsi="Arial" w:cs="Arial"/>
          <w:sz w:val="20"/>
          <w:szCs w:val="20"/>
          <w:lang w:val="en-US"/>
        </w:rPr>
        <w:t>throughout the whole ride</w:t>
      </w:r>
      <w:r w:rsidR="0031233E" w:rsidRPr="0031233E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31233E" w:rsidRPr="006523DE" w:rsidRDefault="009F6935" w:rsidP="006523DE">
      <w:pPr>
        <w:spacing w:after="160" w:line="320" w:lineRule="exact"/>
        <w:rPr>
          <w:rFonts w:ascii="Helvetica" w:hAnsi="Helvetica" w:cs="Helvetica"/>
          <w:b/>
          <w:bCs/>
          <w:sz w:val="27"/>
          <w:szCs w:val="27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developer</w:t>
      </w:r>
      <w:r w:rsidR="006554E7">
        <w:rPr>
          <w:rFonts w:ascii="Arial" w:hAnsi="Arial" w:cs="Arial"/>
          <w:sz w:val="20"/>
          <w:szCs w:val="20"/>
          <w:lang w:val="en-US"/>
        </w:rPr>
        <w:t>s</w:t>
      </w:r>
      <w:r w:rsidR="00C945CE">
        <w:rPr>
          <w:rFonts w:ascii="Arial" w:hAnsi="Arial" w:cs="Arial"/>
          <w:sz w:val="20"/>
          <w:szCs w:val="20"/>
          <w:lang w:val="en-US"/>
        </w:rPr>
        <w:t xml:space="preserve"> are</w:t>
      </w:r>
      <w:r w:rsidR="006554E7">
        <w:rPr>
          <w:rFonts w:ascii="Arial" w:hAnsi="Arial" w:cs="Arial"/>
          <w:sz w:val="20"/>
          <w:szCs w:val="20"/>
          <w:lang w:val="en-US"/>
        </w:rPr>
        <w:t xml:space="preserve"> currently work</w:t>
      </w:r>
      <w:r w:rsidR="00C945CE">
        <w:rPr>
          <w:rFonts w:ascii="Arial" w:hAnsi="Arial" w:cs="Arial"/>
          <w:sz w:val="20"/>
          <w:szCs w:val="20"/>
          <w:lang w:val="en-US"/>
        </w:rPr>
        <w:t>ing</w:t>
      </w:r>
      <w:r>
        <w:rPr>
          <w:rFonts w:ascii="Arial" w:hAnsi="Arial" w:cs="Arial"/>
          <w:sz w:val="20"/>
          <w:szCs w:val="20"/>
          <w:lang w:val="en-US"/>
        </w:rPr>
        <w:t xml:space="preserve"> on a Racing Edition as well as on </w:t>
      </w:r>
      <w:r w:rsidR="001D1AF0">
        <w:rPr>
          <w:rFonts w:ascii="Arial" w:hAnsi="Arial" w:cs="Arial"/>
          <w:sz w:val="20"/>
          <w:szCs w:val="20"/>
          <w:lang w:val="en-US"/>
        </w:rPr>
        <w:t xml:space="preserve">versions for </w:t>
      </w:r>
      <w:r>
        <w:rPr>
          <w:rFonts w:ascii="Arial" w:hAnsi="Arial" w:cs="Arial"/>
          <w:sz w:val="20"/>
          <w:szCs w:val="20"/>
          <w:lang w:val="en-US"/>
        </w:rPr>
        <w:t xml:space="preserve">PC/Mac </w:t>
      </w:r>
      <w:r w:rsidR="001D1AF0">
        <w:rPr>
          <w:rFonts w:ascii="Arial" w:hAnsi="Arial" w:cs="Arial"/>
          <w:sz w:val="20"/>
          <w:szCs w:val="20"/>
          <w:lang w:val="en-US"/>
        </w:rPr>
        <w:t>and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F</w:t>
      </w:r>
      <w:r w:rsidR="001D1AF0">
        <w:rPr>
          <w:rFonts w:ascii="Arial" w:hAnsi="Arial" w:cs="Arial"/>
          <w:sz w:val="20"/>
          <w:szCs w:val="20"/>
          <w:lang w:val="en-US"/>
        </w:rPr>
        <w:t>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E118C8" w:rsidRDefault="005159CC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  <w:r w:rsidRPr="005159CC">
        <w:rPr>
          <w:rFonts w:ascii="Arial" w:hAnsi="Arial" w:cs="Arial"/>
          <w:sz w:val="20"/>
          <w:szCs w:val="20"/>
          <w:lang w:val="en-US"/>
        </w:rPr>
        <w:t xml:space="preserve">The </w:t>
      </w:r>
      <w:r w:rsidRPr="00D35FBF">
        <w:rPr>
          <w:rFonts w:ascii="Arial" w:hAnsi="Arial" w:cs="Arial"/>
          <w:b/>
          <w:sz w:val="20"/>
          <w:szCs w:val="20"/>
          <w:lang w:val="en-US"/>
        </w:rPr>
        <w:t>PUDDING PANIC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</w:t>
      </w:r>
      <w:r w:rsidRPr="00D35FBF">
        <w:rPr>
          <w:rFonts w:ascii="Arial" w:hAnsi="Arial" w:cs="Arial"/>
          <w:b/>
          <w:sz w:val="20"/>
          <w:szCs w:val="20"/>
          <w:lang w:val="en-US"/>
        </w:rPr>
        <w:t>App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 is available for 0</w:t>
      </w:r>
      <w:proofErr w:type="gramStart"/>
      <w:r w:rsidRPr="005159CC">
        <w:rPr>
          <w:rFonts w:ascii="Arial" w:hAnsi="Arial" w:cs="Arial"/>
          <w:sz w:val="20"/>
          <w:szCs w:val="20"/>
          <w:lang w:val="en-US"/>
        </w:rPr>
        <w:t>,79</w:t>
      </w:r>
      <w:proofErr w:type="gramEnd"/>
      <w:r w:rsidRPr="005159CC">
        <w:rPr>
          <w:rFonts w:ascii="Arial" w:hAnsi="Arial" w:cs="Arial"/>
          <w:sz w:val="20"/>
          <w:szCs w:val="20"/>
          <w:lang w:val="en-US"/>
        </w:rPr>
        <w:t xml:space="preserve"> €</w:t>
      </w:r>
      <w:r w:rsidR="00FD02BF">
        <w:rPr>
          <w:rFonts w:ascii="Arial" w:hAnsi="Arial" w:cs="Arial"/>
          <w:sz w:val="20"/>
          <w:szCs w:val="20"/>
          <w:lang w:val="en-US"/>
        </w:rPr>
        <w:t xml:space="preserve"> / 0,99$</w:t>
      </w:r>
      <w:r w:rsidRPr="005159CC">
        <w:rPr>
          <w:rFonts w:ascii="Arial" w:hAnsi="Arial" w:cs="Arial"/>
          <w:sz w:val="20"/>
          <w:szCs w:val="20"/>
          <w:lang w:val="en-US"/>
        </w:rPr>
        <w:t xml:space="preserve"> from the App Store on </w:t>
      </w:r>
      <w:proofErr w:type="spellStart"/>
      <w:r w:rsidRPr="005159CC"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 w:rsidRPr="005159CC">
        <w:rPr>
          <w:rFonts w:ascii="Arial" w:hAnsi="Arial" w:cs="Arial"/>
          <w:sz w:val="20"/>
          <w:szCs w:val="20"/>
          <w:lang w:val="en-US"/>
        </w:rPr>
        <w:t xml:space="preserve"> and iPod touch </w:t>
      </w:r>
      <w:r>
        <w:rPr>
          <w:rFonts w:ascii="Arial" w:hAnsi="Arial" w:cs="Arial"/>
          <w:sz w:val="20"/>
          <w:szCs w:val="20"/>
          <w:lang w:val="en-US"/>
        </w:rPr>
        <w:t>and for 2,39 €</w:t>
      </w:r>
      <w:r w:rsidR="00FD02BF">
        <w:rPr>
          <w:rFonts w:ascii="Arial" w:hAnsi="Arial" w:cs="Arial"/>
          <w:sz w:val="20"/>
          <w:szCs w:val="20"/>
          <w:lang w:val="en-US"/>
        </w:rPr>
        <w:t xml:space="preserve"> / 2,99$</w:t>
      </w:r>
      <w:r>
        <w:rPr>
          <w:rFonts w:ascii="Arial" w:hAnsi="Arial" w:cs="Arial"/>
          <w:sz w:val="20"/>
          <w:szCs w:val="20"/>
          <w:lang w:val="en-US"/>
        </w:rPr>
        <w:t xml:space="preserve"> on</w:t>
      </w:r>
      <w:r w:rsidR="00E253F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E253FB">
        <w:rPr>
          <w:rFonts w:ascii="Arial" w:hAnsi="Arial" w:cs="Arial"/>
          <w:sz w:val="20"/>
          <w:szCs w:val="20"/>
          <w:lang w:val="en-US"/>
        </w:rPr>
        <w:t>iPad</w:t>
      </w:r>
      <w:proofErr w:type="spellEnd"/>
      <w:r w:rsidR="001D1AF0">
        <w:rPr>
          <w:rFonts w:ascii="Arial" w:hAnsi="Arial" w:cs="Arial"/>
          <w:sz w:val="20"/>
          <w:szCs w:val="20"/>
          <w:lang w:val="en-US"/>
        </w:rPr>
        <w:t xml:space="preserve"> (link see next page).</w:t>
      </w:r>
    </w:p>
    <w:p w:rsidR="00D36BFD" w:rsidRPr="00D36BFD" w:rsidRDefault="00D36BFD" w:rsidP="006523DE">
      <w:pPr>
        <w:spacing w:after="160" w:line="320" w:lineRule="exact"/>
        <w:rPr>
          <w:rFonts w:ascii="Arial" w:hAnsi="Arial" w:cs="Arial"/>
          <w:sz w:val="20"/>
          <w:szCs w:val="20"/>
          <w:lang w:val="en-US"/>
        </w:rPr>
      </w:pPr>
    </w:p>
    <w:p w:rsidR="000D4EDD" w:rsidRPr="000D4EDD" w:rsidRDefault="000D4EDD" w:rsidP="006523DE">
      <w:pPr>
        <w:spacing w:after="160" w:line="320" w:lineRule="exact"/>
        <w:rPr>
          <w:rFonts w:ascii="Arial" w:hAnsi="Arial" w:cs="Arial"/>
          <w:b/>
          <w:sz w:val="20"/>
          <w:szCs w:val="20"/>
          <w:lang w:val="en-US"/>
        </w:rPr>
      </w:pPr>
      <w:r w:rsidRPr="000D4EDD">
        <w:rPr>
          <w:rFonts w:ascii="Arial" w:hAnsi="Arial" w:cs="Arial"/>
          <w:b/>
          <w:sz w:val="20"/>
          <w:szCs w:val="20"/>
          <w:lang w:val="en-US"/>
        </w:rPr>
        <w:t>PRESS QUOTES:</w:t>
      </w:r>
    </w:p>
    <w:p w:rsidR="0036717E" w:rsidRPr="0036717E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1D1AF0">
        <w:rPr>
          <w:i/>
          <w:sz w:val="22"/>
          <w:szCs w:val="22"/>
          <w:lang w:val="en-US"/>
        </w:rPr>
        <w:t xml:space="preserve">“This game is a must-play with incredible graphics, </w:t>
      </w:r>
      <w:proofErr w:type="spellStart"/>
      <w:r w:rsidRPr="001D1AF0">
        <w:rPr>
          <w:i/>
          <w:sz w:val="22"/>
          <w:szCs w:val="22"/>
          <w:lang w:val="en-US"/>
        </w:rPr>
        <w:t>gameplay</w:t>
      </w:r>
      <w:proofErr w:type="spellEnd"/>
      <w:r w:rsidRPr="001D1AF0">
        <w:rPr>
          <w:i/>
          <w:sz w:val="22"/>
          <w:szCs w:val="22"/>
          <w:lang w:val="en-US"/>
        </w:rPr>
        <w:t>, Game Center support, and many enjoyable levels… Be prepared for a frighteningly fun ride!”</w:t>
      </w:r>
      <w:r w:rsidRPr="0036717E">
        <w:rPr>
          <w:sz w:val="22"/>
          <w:szCs w:val="22"/>
          <w:lang w:val="en-US"/>
        </w:rPr>
        <w:t xml:space="preserve"> – 5/5 stars </w:t>
      </w:r>
      <w:r w:rsidR="00D36BFD">
        <w:rPr>
          <w:sz w:val="22"/>
          <w:szCs w:val="22"/>
          <w:lang w:val="en-US"/>
        </w:rPr>
        <w:t xml:space="preserve">   ---   </w:t>
      </w:r>
      <w:hyperlink r:id="rId7" w:tgtFrame="_blank" w:history="1">
        <w:r w:rsidRPr="0036717E">
          <w:rPr>
            <w:rStyle w:val="Hyperlink"/>
            <w:rFonts w:ascii="Arial" w:hAnsi="Arial" w:cs="Arial"/>
            <w:szCs w:val="22"/>
            <w:lang w:val="en-US"/>
          </w:rPr>
          <w:t>appadvice.com</w:t>
        </w:r>
      </w:hyperlink>
      <w:r w:rsidRPr="0036717E">
        <w:rPr>
          <w:rFonts w:ascii="Arial" w:hAnsi="Arial" w:cs="Arial"/>
          <w:szCs w:val="22"/>
          <w:lang w:val="en-US"/>
        </w:rPr>
        <w:t xml:space="preserve"> </w:t>
      </w:r>
    </w:p>
    <w:p w:rsidR="0036717E" w:rsidRPr="0036717E" w:rsidRDefault="0036717E" w:rsidP="00D36BFD">
      <w:pPr>
        <w:pStyle w:val="StandardWeb"/>
        <w:spacing w:before="0" w:after="240"/>
        <w:rPr>
          <w:rFonts w:ascii="Arial" w:hAnsi="Arial" w:cs="Arial"/>
          <w:sz w:val="22"/>
          <w:szCs w:val="22"/>
          <w:lang w:val="en-US"/>
        </w:rPr>
      </w:pPr>
      <w:proofErr w:type="gramStart"/>
      <w:r w:rsidRPr="001D1AF0">
        <w:rPr>
          <w:i/>
          <w:sz w:val="22"/>
          <w:szCs w:val="22"/>
          <w:lang w:val="en-US"/>
        </w:rPr>
        <w:t>“Super fun to play!</w:t>
      </w:r>
      <w:proofErr w:type="gramEnd"/>
      <w:r w:rsidRPr="001D1AF0">
        <w:rPr>
          <w:i/>
          <w:sz w:val="22"/>
          <w:szCs w:val="22"/>
          <w:lang w:val="en-US"/>
        </w:rPr>
        <w:t xml:space="preserve"> … </w:t>
      </w:r>
      <w:proofErr w:type="gramStart"/>
      <w:r w:rsidRPr="001D1AF0">
        <w:rPr>
          <w:i/>
          <w:sz w:val="22"/>
          <w:szCs w:val="22"/>
          <w:lang w:val="en-US"/>
        </w:rPr>
        <w:t>this</w:t>
      </w:r>
      <w:proofErr w:type="gramEnd"/>
      <w:r w:rsidRPr="001D1AF0">
        <w:rPr>
          <w:i/>
          <w:sz w:val="22"/>
          <w:szCs w:val="22"/>
          <w:lang w:val="en-US"/>
        </w:rPr>
        <w:t xml:space="preserve"> game is sure to have something to make you smile!”</w:t>
      </w:r>
      <w:r w:rsidRPr="0036717E">
        <w:rPr>
          <w:sz w:val="22"/>
          <w:szCs w:val="22"/>
          <w:lang w:val="en-US"/>
        </w:rPr>
        <w:t xml:space="preserve"> – 4</w:t>
      </w:r>
      <w:proofErr w:type="gramStart"/>
      <w:r w:rsidRPr="0036717E">
        <w:rPr>
          <w:sz w:val="22"/>
          <w:szCs w:val="22"/>
          <w:lang w:val="en-US"/>
        </w:rPr>
        <w:t>,5</w:t>
      </w:r>
      <w:proofErr w:type="gramEnd"/>
      <w:r w:rsidRPr="0036717E">
        <w:rPr>
          <w:sz w:val="22"/>
          <w:szCs w:val="22"/>
          <w:lang w:val="en-US"/>
        </w:rPr>
        <w:t xml:space="preserve">/5 stars </w:t>
      </w:r>
      <w:r w:rsidRPr="0036717E">
        <w:rPr>
          <w:sz w:val="22"/>
          <w:szCs w:val="22"/>
          <w:lang w:val="en-US"/>
        </w:rPr>
        <w:br/>
      </w:r>
      <w:hyperlink r:id="rId8" w:tgtFrame="_blank" w:history="1">
        <w:r w:rsidRPr="0036717E">
          <w:rPr>
            <w:rStyle w:val="Hyperlink"/>
            <w:rFonts w:ascii="Arial" w:hAnsi="Arial" w:cs="Arial"/>
            <w:lang w:val="en-US"/>
          </w:rPr>
          <w:t>148apps.com</w:t>
        </w:r>
      </w:hyperlink>
      <w:r w:rsidRPr="0036717E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36717E" w:rsidRPr="0036717E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1D1AF0">
        <w:rPr>
          <w:i/>
          <w:sz w:val="22"/>
          <w:szCs w:val="22"/>
          <w:lang w:val="en-US"/>
        </w:rPr>
        <w:t xml:space="preserve">“A stunning </w:t>
      </w:r>
      <w:proofErr w:type="gramStart"/>
      <w:r w:rsidRPr="001D1AF0">
        <w:rPr>
          <w:i/>
          <w:sz w:val="22"/>
          <w:szCs w:val="22"/>
          <w:lang w:val="en-US"/>
        </w:rPr>
        <w:t>piece</w:t>
      </w:r>
      <w:proofErr w:type="gramEnd"/>
      <w:r w:rsidRPr="001D1AF0">
        <w:rPr>
          <w:i/>
          <w:sz w:val="22"/>
          <w:szCs w:val="22"/>
          <w:lang w:val="en-US"/>
        </w:rPr>
        <w:t xml:space="preserve"> of art… a spectacular look and feel… unique </w:t>
      </w:r>
      <w:proofErr w:type="spellStart"/>
      <w:r w:rsidRPr="001D1AF0">
        <w:rPr>
          <w:i/>
          <w:sz w:val="22"/>
          <w:szCs w:val="22"/>
          <w:lang w:val="en-US"/>
        </w:rPr>
        <w:t>gameplay</w:t>
      </w:r>
      <w:proofErr w:type="spellEnd"/>
      <w:r w:rsidRPr="001D1AF0">
        <w:rPr>
          <w:i/>
          <w:sz w:val="22"/>
          <w:szCs w:val="22"/>
          <w:lang w:val="en-US"/>
        </w:rPr>
        <w:t>…for this low price Pudding Panic is a great buy!”</w:t>
      </w:r>
      <w:r w:rsidRPr="0036717E">
        <w:rPr>
          <w:sz w:val="22"/>
          <w:szCs w:val="22"/>
          <w:lang w:val="en-US"/>
        </w:rPr>
        <w:t xml:space="preserve"> – 4</w:t>
      </w:r>
      <w:proofErr w:type="gramStart"/>
      <w:r w:rsidRPr="0036717E">
        <w:rPr>
          <w:sz w:val="22"/>
          <w:szCs w:val="22"/>
          <w:lang w:val="en-US"/>
        </w:rPr>
        <w:t>,5</w:t>
      </w:r>
      <w:proofErr w:type="gramEnd"/>
      <w:r w:rsidRPr="0036717E">
        <w:rPr>
          <w:sz w:val="22"/>
          <w:szCs w:val="22"/>
          <w:lang w:val="en-US"/>
        </w:rPr>
        <w:t xml:space="preserve">/5 stars </w:t>
      </w:r>
      <w:r w:rsidR="006523DE">
        <w:rPr>
          <w:sz w:val="22"/>
          <w:szCs w:val="22"/>
          <w:lang w:val="en-US"/>
        </w:rPr>
        <w:t xml:space="preserve">   ---    </w:t>
      </w:r>
      <w:hyperlink r:id="rId9" w:tgtFrame="_blank" w:history="1">
        <w:r w:rsidRPr="0036717E">
          <w:rPr>
            <w:rStyle w:val="Hyperlink"/>
            <w:rFonts w:ascii="Arial" w:hAnsi="Arial" w:cs="Arial"/>
            <w:szCs w:val="22"/>
            <w:lang w:val="en-US"/>
          </w:rPr>
          <w:t>appsafari.com</w:t>
        </w:r>
      </w:hyperlink>
      <w:r w:rsidRPr="0036717E">
        <w:rPr>
          <w:rFonts w:ascii="Arial" w:hAnsi="Arial" w:cs="Arial"/>
          <w:szCs w:val="22"/>
          <w:lang w:val="en-US"/>
        </w:rPr>
        <w:t xml:space="preserve"> </w:t>
      </w:r>
    </w:p>
    <w:p w:rsidR="0036717E" w:rsidRPr="0036717E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1D1AF0">
        <w:rPr>
          <w:i/>
          <w:sz w:val="22"/>
          <w:szCs w:val="22"/>
          <w:lang w:val="en-US"/>
        </w:rPr>
        <w:t>“Fun carnival haunted house vibe.”</w:t>
      </w:r>
      <w:r w:rsidRPr="0036717E">
        <w:rPr>
          <w:sz w:val="22"/>
          <w:szCs w:val="22"/>
          <w:lang w:val="en-US"/>
        </w:rPr>
        <w:t xml:space="preserve"> – 4/5 stars </w:t>
      </w:r>
      <w:r w:rsidR="006523DE">
        <w:rPr>
          <w:sz w:val="22"/>
          <w:szCs w:val="22"/>
          <w:lang w:val="en-US"/>
        </w:rPr>
        <w:t xml:space="preserve">  ---   </w:t>
      </w:r>
      <w:hyperlink r:id="rId10" w:tgtFrame="_blank" w:history="1">
        <w:r w:rsidRPr="0036717E">
          <w:rPr>
            <w:rStyle w:val="Hyperlink"/>
            <w:rFonts w:ascii="Arial" w:hAnsi="Arial" w:cs="Arial"/>
            <w:szCs w:val="22"/>
            <w:lang w:val="en-US"/>
          </w:rPr>
          <w:t>gamezebo.com</w:t>
        </w:r>
      </w:hyperlink>
      <w:r w:rsidRPr="0036717E">
        <w:rPr>
          <w:rFonts w:ascii="Arial" w:hAnsi="Arial" w:cs="Arial"/>
          <w:szCs w:val="22"/>
          <w:lang w:val="en-US"/>
        </w:rPr>
        <w:t xml:space="preserve"> </w:t>
      </w:r>
    </w:p>
    <w:p w:rsidR="006523DE" w:rsidRPr="00D57E60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1D1AF0">
        <w:rPr>
          <w:i/>
          <w:sz w:val="22"/>
          <w:szCs w:val="22"/>
          <w:lang w:val="en-US"/>
        </w:rPr>
        <w:t>“Pudding Panic is by far the best.”</w:t>
      </w:r>
      <w:r w:rsidRPr="0036717E">
        <w:rPr>
          <w:sz w:val="22"/>
          <w:szCs w:val="22"/>
          <w:lang w:val="en-US"/>
        </w:rPr>
        <w:t xml:space="preserve"> </w:t>
      </w:r>
      <w:r w:rsidR="006523DE">
        <w:rPr>
          <w:sz w:val="22"/>
          <w:szCs w:val="22"/>
          <w:lang w:val="en-US"/>
        </w:rPr>
        <w:t xml:space="preserve">   ---     </w:t>
      </w:r>
      <w:hyperlink r:id="rId11" w:tgtFrame="_blank" w:history="1">
        <w:r w:rsidRPr="00D57E60">
          <w:rPr>
            <w:rStyle w:val="Hyperlink"/>
            <w:rFonts w:ascii="Arial" w:hAnsi="Arial" w:cs="Arial"/>
            <w:szCs w:val="22"/>
            <w:lang w:val="en-US"/>
          </w:rPr>
          <w:t>appsjp.com</w:t>
        </w:r>
      </w:hyperlink>
    </w:p>
    <w:p w:rsidR="006D436D" w:rsidRPr="00D57E60" w:rsidRDefault="006D436D" w:rsidP="006554E7">
      <w:pPr>
        <w:pStyle w:val="StandardWeb"/>
        <w:rPr>
          <w:rFonts w:ascii="Arial" w:hAnsi="Arial" w:cs="Arial"/>
          <w:szCs w:val="22"/>
          <w:lang w:val="en-US"/>
        </w:rPr>
      </w:pPr>
      <w:r w:rsidRPr="006D436D">
        <w:rPr>
          <w:rFonts w:ascii="Arial" w:hAnsi="Arial" w:cs="Arial"/>
          <w:b/>
          <w:lang w:val="en-US"/>
        </w:rPr>
        <w:lastRenderedPageBreak/>
        <w:t>MEDIA / ONLINE / PROMO CODES</w:t>
      </w:r>
    </w:p>
    <w:p w:rsidR="00BF0F95" w:rsidRDefault="00BF0F95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gramStart"/>
      <w:r w:rsidRPr="00BF0F95">
        <w:rPr>
          <w:rFonts w:ascii="Arial" w:hAnsi="Arial" w:cs="Arial"/>
          <w:b/>
          <w:sz w:val="20"/>
          <w:szCs w:val="20"/>
          <w:lang w:val="en-US"/>
        </w:rPr>
        <w:t>iTunes</w:t>
      </w:r>
      <w:proofErr w:type="gramEnd"/>
      <w:r w:rsidRPr="00BF0F9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41CE4">
        <w:rPr>
          <w:rFonts w:ascii="Arial" w:hAnsi="Arial" w:cs="Arial"/>
          <w:b/>
          <w:sz w:val="20"/>
          <w:szCs w:val="20"/>
          <w:lang w:val="en-US"/>
        </w:rPr>
        <w:t xml:space="preserve">(App Store) </w:t>
      </w:r>
      <w:r w:rsidRPr="00BF0F95">
        <w:rPr>
          <w:rFonts w:ascii="Arial" w:hAnsi="Arial" w:cs="Arial"/>
          <w:b/>
          <w:sz w:val="20"/>
          <w:szCs w:val="20"/>
          <w:lang w:val="en-US"/>
        </w:rPr>
        <w:t>Link: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2" w:history="1">
        <w:r w:rsidRPr="000B55C0">
          <w:rPr>
            <w:rStyle w:val="Hyperlink"/>
            <w:rFonts w:ascii="Arial" w:hAnsi="Arial" w:cs="Arial"/>
            <w:sz w:val="20"/>
            <w:szCs w:val="20"/>
            <w:lang w:val="en-US"/>
          </w:rPr>
          <w:t>http://itunes.apple.com/de/app/pudding-panic/id438513073?mt=8</w:t>
        </w:r>
      </w:hyperlink>
    </w:p>
    <w:p w:rsidR="00BF0F95" w:rsidRDefault="00BF0F95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6D436D" w:rsidRDefault="006D436D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6D436D">
        <w:rPr>
          <w:rFonts w:ascii="Arial" w:hAnsi="Arial" w:cs="Arial"/>
          <w:b/>
          <w:sz w:val="20"/>
          <w:szCs w:val="20"/>
          <w:lang w:val="en-US"/>
        </w:rPr>
        <w:t>Official Website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3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www.puddingpanic.com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6D436D" w:rsidRDefault="006D436D" w:rsidP="006D436D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Gameplay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Trailer</w:t>
      </w:r>
    </w:p>
    <w:p w:rsidR="009F6935" w:rsidRDefault="009F6935" w:rsidP="006D436D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Hilarious Teaser Video about our pudding star’s bad experiences in the game industry…</w:t>
      </w:r>
    </w:p>
    <w:p w:rsidR="006D436D" w:rsidRDefault="006D436D" w:rsidP="006D436D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Presskit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(English): </w:t>
      </w:r>
      <w:hyperlink r:id="rId14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http://puddingpanic.de/press/English_Presskit.zip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E048ED" w:rsidRDefault="00E048ED" w:rsidP="006523DE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6D436D" w:rsidRPr="006D436D" w:rsidRDefault="006D436D" w:rsidP="006D436D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  <w:r w:rsidRPr="006D436D">
        <w:rPr>
          <w:rFonts w:ascii="Arial" w:hAnsi="Arial" w:cs="Arial"/>
          <w:b/>
          <w:sz w:val="20"/>
          <w:szCs w:val="20"/>
          <w:lang w:val="en-US"/>
        </w:rPr>
        <w:t>Promo Codes</w:t>
      </w:r>
    </w:p>
    <w:p w:rsidR="006D436D" w:rsidRDefault="006D436D" w:rsidP="006D436D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Please send an e-mail to </w:t>
      </w:r>
      <w:hyperlink r:id="rId15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ann-kristin.sterba@kunst-stoff.de</w:t>
        </w:r>
      </w:hyperlink>
    </w:p>
    <w:p w:rsidR="006D436D" w:rsidRDefault="006D436D" w:rsidP="006D436D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Subject: Promo Code</w:t>
      </w:r>
      <w:proofErr w:type="gramStart"/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12699B">
        <w:rPr>
          <w:rFonts w:ascii="Arial" w:hAnsi="Arial" w:cs="Arial"/>
          <w:sz w:val="20"/>
          <w:szCs w:val="20"/>
          <w:lang w:val="en-US"/>
        </w:rPr>
        <w:t>!!</w:t>
      </w:r>
      <w:proofErr w:type="gramEnd"/>
      <w:r w:rsidR="0012699B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7A7F3A">
        <w:rPr>
          <w:rFonts w:ascii="Arial" w:hAnsi="Arial" w:cs="Arial"/>
          <w:sz w:val="20"/>
          <w:szCs w:val="20"/>
          <w:lang w:val="en-US"/>
        </w:rPr>
        <w:t>also</w:t>
      </w:r>
      <w:proofErr w:type="gramEnd"/>
      <w:r w:rsidR="007A7F3A">
        <w:rPr>
          <w:rFonts w:ascii="Arial" w:hAnsi="Arial" w:cs="Arial"/>
          <w:sz w:val="20"/>
          <w:szCs w:val="20"/>
          <w:lang w:val="en-US"/>
        </w:rPr>
        <w:t xml:space="preserve"> note your name, </w:t>
      </w:r>
      <w:r>
        <w:rPr>
          <w:rFonts w:ascii="Arial" w:hAnsi="Arial" w:cs="Arial"/>
          <w:sz w:val="20"/>
          <w:szCs w:val="20"/>
          <w:lang w:val="en-US"/>
        </w:rPr>
        <w:t>company/</w:t>
      </w:r>
      <w:r w:rsidR="00130A3D">
        <w:rPr>
          <w:rFonts w:ascii="Arial" w:hAnsi="Arial" w:cs="Arial"/>
          <w:sz w:val="20"/>
          <w:szCs w:val="20"/>
          <w:lang w:val="en-US"/>
        </w:rPr>
        <w:t>paper/</w:t>
      </w:r>
      <w:r>
        <w:rPr>
          <w:rFonts w:ascii="Arial" w:hAnsi="Arial" w:cs="Arial"/>
          <w:sz w:val="20"/>
          <w:szCs w:val="20"/>
          <w:lang w:val="en-US"/>
        </w:rPr>
        <w:t>website</w:t>
      </w:r>
      <w:r w:rsidR="00F27A0B">
        <w:rPr>
          <w:rFonts w:ascii="Arial" w:hAnsi="Arial" w:cs="Arial"/>
          <w:sz w:val="20"/>
          <w:szCs w:val="20"/>
          <w:lang w:val="en-US"/>
        </w:rPr>
        <w:t xml:space="preserve"> and the info</w:t>
      </w:r>
      <w:r w:rsidR="007A7F3A">
        <w:rPr>
          <w:rFonts w:ascii="Arial" w:hAnsi="Arial" w:cs="Arial"/>
          <w:sz w:val="20"/>
          <w:szCs w:val="20"/>
          <w:lang w:val="en-US"/>
        </w:rPr>
        <w:t xml:space="preserve"> whether you wish the promo code for </w:t>
      </w:r>
      <w:proofErr w:type="spellStart"/>
      <w:r w:rsidR="007A7F3A">
        <w:rPr>
          <w:rFonts w:ascii="Arial" w:hAnsi="Arial" w:cs="Arial"/>
          <w:sz w:val="20"/>
          <w:szCs w:val="20"/>
          <w:lang w:val="en-US"/>
        </w:rPr>
        <w:t>iPhone</w:t>
      </w:r>
      <w:proofErr w:type="spellEnd"/>
      <w:r w:rsidR="007A7F3A">
        <w:rPr>
          <w:rFonts w:ascii="Arial" w:hAnsi="Arial" w:cs="Arial"/>
          <w:sz w:val="20"/>
          <w:szCs w:val="20"/>
          <w:lang w:val="en-US"/>
        </w:rPr>
        <w:t xml:space="preserve"> or </w:t>
      </w:r>
      <w:proofErr w:type="spellStart"/>
      <w:r w:rsidR="007A7F3A">
        <w:rPr>
          <w:rFonts w:ascii="Arial" w:hAnsi="Arial" w:cs="Arial"/>
          <w:sz w:val="20"/>
          <w:szCs w:val="20"/>
          <w:lang w:val="en-US"/>
        </w:rPr>
        <w:t>iPad</w:t>
      </w:r>
      <w:proofErr w:type="spellEnd"/>
      <w:r w:rsidR="0012699B">
        <w:rPr>
          <w:rFonts w:ascii="Arial" w:hAnsi="Arial" w:cs="Arial"/>
          <w:sz w:val="20"/>
          <w:szCs w:val="20"/>
          <w:lang w:val="en-US"/>
        </w:rPr>
        <w:t xml:space="preserve"> !!</w:t>
      </w:r>
    </w:p>
    <w:p w:rsidR="006D436D" w:rsidRDefault="006D436D" w:rsidP="006D436D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6D436D" w:rsidRDefault="006D436D" w:rsidP="006D436D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6D436D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6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</w:p>
    <w:p w:rsidR="006D436D" w:rsidRDefault="006D436D" w:rsidP="006D436D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6D436D" w:rsidRDefault="006D436D" w:rsidP="006D436D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6D436D">
        <w:rPr>
          <w:rFonts w:ascii="Arial" w:hAnsi="Arial" w:cs="Arial"/>
          <w:b/>
          <w:sz w:val="20"/>
          <w:szCs w:val="20"/>
          <w:lang w:val="en-US"/>
        </w:rPr>
        <w:t>Twitter</w:t>
      </w:r>
      <w:r>
        <w:rPr>
          <w:rFonts w:ascii="Arial" w:hAnsi="Arial" w:cs="Arial"/>
          <w:sz w:val="20"/>
          <w:szCs w:val="20"/>
          <w:lang w:val="en-US"/>
        </w:rPr>
        <w:t xml:space="preserve">: Follow us on </w:t>
      </w:r>
      <w:hyperlink r:id="rId17" w:history="1">
        <w:r w:rsidRPr="009F0BE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9F6935" w:rsidRDefault="009F6935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6554E7" w:rsidRDefault="006554E7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F6935" w:rsidRPr="00924979" w:rsidRDefault="009F6935" w:rsidP="009F6935">
      <w:pPr>
        <w:spacing w:line="320" w:lineRule="exact"/>
        <w:rPr>
          <w:rFonts w:ascii="Arial" w:hAnsi="Arial" w:cs="Arial"/>
          <w:i/>
          <w:sz w:val="20"/>
          <w:szCs w:val="20"/>
          <w:lang w:val="en-US"/>
        </w:rPr>
      </w:pPr>
      <w:r w:rsidRPr="005159CC">
        <w:rPr>
          <w:rFonts w:ascii="Arial" w:hAnsi="Arial" w:cs="Arial"/>
          <w:sz w:val="20"/>
          <w:szCs w:val="20"/>
          <w:lang w:val="en-US"/>
        </w:rPr>
        <w:br/>
      </w:r>
      <w:proofErr w:type="gramStart"/>
      <w:r w:rsidRPr="005C08FA">
        <w:rPr>
          <w:rFonts w:ascii="Arial" w:hAnsi="Arial" w:cs="Arial"/>
          <w:b/>
          <w:i/>
          <w:sz w:val="20"/>
          <w:szCs w:val="20"/>
          <w:lang w:val="en-US"/>
        </w:rPr>
        <w:t>kunst-stoff</w:t>
      </w:r>
      <w:proofErr w:type="gramEnd"/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is an independent game developer and producer based in Berlin, Germany. </w:t>
      </w:r>
      <w:r>
        <w:rPr>
          <w:rFonts w:ascii="Arial" w:hAnsi="Arial" w:cs="Arial"/>
          <w:i/>
          <w:sz w:val="20"/>
          <w:szCs w:val="20"/>
          <w:lang w:val="en-US"/>
        </w:rPr>
        <w:t>Until the company’s official founding in 2008</w:t>
      </w:r>
      <w:r w:rsidRPr="00E118C8">
        <w:rPr>
          <w:rFonts w:ascii="Arial" w:hAnsi="Arial" w:cs="Arial"/>
          <w:i/>
          <w:sz w:val="20"/>
          <w:szCs w:val="20"/>
          <w:lang w:val="en-US"/>
        </w:rPr>
        <w:t xml:space="preserve">, kunst-stoff was a composite of freelancers, working together on interactive games and exhibits. 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In the meantime, </w:t>
      </w:r>
      <w:r>
        <w:rPr>
          <w:rFonts w:ascii="Arial" w:hAnsi="Arial" w:cs="Arial"/>
          <w:i/>
          <w:sz w:val="20"/>
          <w:szCs w:val="20"/>
          <w:lang w:val="en-US"/>
        </w:rPr>
        <w:t>kunst-stoff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has grown into an award-winning game developer, receiving the honor of the German Developer Award in the category “Best Children’s Game 2010″</w:t>
      </w:r>
      <w:r>
        <w:rPr>
          <w:rFonts w:ascii="Arial" w:hAnsi="Arial" w:cs="Arial"/>
          <w:i/>
          <w:sz w:val="20"/>
          <w:szCs w:val="20"/>
          <w:lang w:val="en-US"/>
        </w:rPr>
        <w:t xml:space="preserve"> for its debut Nintendo DS game “Galaxy Racers”, published by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Ubisoft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 in 2010</w:t>
      </w:r>
      <w:r w:rsidRPr="005C08FA">
        <w:rPr>
          <w:rFonts w:ascii="Arial" w:hAnsi="Arial" w:cs="Arial"/>
          <w:i/>
          <w:sz w:val="20"/>
          <w:szCs w:val="20"/>
          <w:lang w:val="en-US"/>
        </w:rPr>
        <w:t>. </w:t>
      </w:r>
      <w:proofErr w:type="gramStart"/>
      <w:r w:rsidRPr="005C08FA">
        <w:rPr>
          <w:rFonts w:ascii="Arial" w:hAnsi="Arial" w:cs="Arial"/>
          <w:i/>
          <w:sz w:val="20"/>
          <w:szCs w:val="20"/>
          <w:lang w:val="en-US"/>
        </w:rPr>
        <w:t>kunst-stoff</w:t>
      </w:r>
      <w:proofErr w:type="gramEnd"/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  <w:lang w:val="en-US"/>
        </w:rPr>
        <w:t>still</w:t>
      </w:r>
      <w:r w:rsidRPr="005C08FA">
        <w:rPr>
          <w:rFonts w:ascii="Arial" w:hAnsi="Arial" w:cs="Arial"/>
          <w:i/>
          <w:sz w:val="20"/>
          <w:szCs w:val="20"/>
          <w:lang w:val="en-US"/>
        </w:rPr>
        <w:t xml:space="preserve"> produces interactive exhibits for clients in the industrial and cultural fields and is active in the</w:t>
      </w:r>
      <w:r>
        <w:rPr>
          <w:rFonts w:ascii="Arial" w:hAnsi="Arial" w:cs="Arial"/>
          <w:i/>
          <w:sz w:val="20"/>
          <w:szCs w:val="20"/>
          <w:lang w:val="en-US"/>
        </w:rPr>
        <w:t xml:space="preserve"> development of new technology. PUDDING PANIC is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kunst-stoff’s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 first self-published game and the company’s debut on 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iOS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. </w:t>
      </w:r>
      <w:r w:rsidRPr="00924979">
        <w:rPr>
          <w:rFonts w:ascii="Arial" w:hAnsi="Arial" w:cs="Arial"/>
          <w:i/>
          <w:sz w:val="20"/>
          <w:szCs w:val="20"/>
          <w:lang w:val="en-US"/>
        </w:rPr>
        <w:t>(Contact see next page)</w:t>
      </w:r>
    </w:p>
    <w:p w:rsidR="009F6935" w:rsidRDefault="009F6935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F6935" w:rsidRDefault="009F6935" w:rsidP="009F6935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6554E7" w:rsidRDefault="006554E7" w:rsidP="009F6935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507C5B" w:rsidRDefault="00B97F37">
      <w:pPr>
        <w:spacing w:line="320" w:lineRule="exac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PRESS </w:t>
      </w:r>
      <w:r w:rsidR="00507C5B">
        <w:rPr>
          <w:rFonts w:ascii="Arial" w:hAnsi="Arial" w:cs="Arial"/>
          <w:b/>
          <w:sz w:val="20"/>
          <w:szCs w:val="20"/>
          <w:lang w:val="en-US"/>
        </w:rPr>
        <w:t>CONTACT</w:t>
      </w:r>
    </w:p>
    <w:p w:rsidR="00507C5B" w:rsidRDefault="00507C5B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Contact person(s): Maike Coelle and Ann-Kristin Sterba</w:t>
      </w:r>
    </w:p>
    <w:p w:rsidR="00507C5B" w:rsidRPr="00675222" w:rsidRDefault="00507C5B">
      <w:pPr>
        <w:spacing w:line="320" w:lineRule="exact"/>
        <w:rPr>
          <w:rFonts w:ascii="Arial" w:hAnsi="Arial" w:cs="Arial"/>
          <w:sz w:val="20"/>
          <w:szCs w:val="20"/>
        </w:rPr>
      </w:pPr>
      <w:r w:rsidRPr="00675222">
        <w:rPr>
          <w:rFonts w:ascii="Arial" w:hAnsi="Arial" w:cs="Arial"/>
          <w:sz w:val="20"/>
          <w:szCs w:val="20"/>
        </w:rPr>
        <w:t>kunst-stoff GmbH, Rungestr. 22-24, D-10179 Berlin, Germany</w:t>
      </w:r>
    </w:p>
    <w:p w:rsidR="00507C5B" w:rsidRDefault="00507C5B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Tel/Fax: +49 (0)30 - 2345 7178</w:t>
      </w:r>
    </w:p>
    <w:p w:rsidR="006523DE" w:rsidRDefault="00924979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18" w:history="1">
        <w:r w:rsidRPr="002C6416">
          <w:rPr>
            <w:rStyle w:val="Hyperlink"/>
            <w:rFonts w:ascii="Arial" w:hAnsi="Arial"/>
            <w:sz w:val="20"/>
            <w:szCs w:val="20"/>
            <w:lang w:val="en-US"/>
          </w:rPr>
          <w:t>maike.coelle@kunst-stoff.de</w:t>
        </w:r>
      </w:hyperlink>
      <w:r w:rsidR="006523DE">
        <w:rPr>
          <w:rFonts w:ascii="Arial" w:hAnsi="Arial" w:cs="Arial"/>
          <w:sz w:val="20"/>
          <w:szCs w:val="20"/>
          <w:lang w:val="en-US"/>
        </w:rPr>
        <w:t xml:space="preserve">,   </w:t>
      </w:r>
    </w:p>
    <w:p w:rsidR="00924979" w:rsidRPr="002C6416" w:rsidRDefault="00924979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19" w:history="1">
        <w:r w:rsidRPr="002C6416">
          <w:rPr>
            <w:rStyle w:val="Hyperlink"/>
            <w:rFonts w:ascii="Arial" w:hAnsi="Arial"/>
            <w:sz w:val="20"/>
            <w:szCs w:val="20"/>
            <w:lang w:val="en-US"/>
          </w:rPr>
          <w:t>ann-kristin.sterba@kunst-stoff.de</w:t>
        </w:r>
      </w:hyperlink>
      <w:r w:rsidRPr="002C6416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6523DE" w:rsidRDefault="006523DE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6523DE" w:rsidRDefault="00924979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20" w:history="1">
        <w:r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www.kunst-stoff.de</w:t>
        </w:r>
      </w:hyperlink>
      <w:r w:rsidR="006523DE">
        <w:rPr>
          <w:rFonts w:ascii="Arial" w:hAnsi="Arial" w:cs="Arial"/>
          <w:sz w:val="20"/>
          <w:szCs w:val="20"/>
          <w:lang w:val="en-US"/>
        </w:rPr>
        <w:t xml:space="preserve">       </w:t>
      </w:r>
    </w:p>
    <w:p w:rsidR="00924979" w:rsidRDefault="00924979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hyperlink r:id="rId21" w:history="1">
        <w:r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www.puddingpanic.com</w:t>
        </w:r>
      </w:hyperlink>
    </w:p>
    <w:p w:rsidR="00924979" w:rsidRDefault="00924979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924979" w:rsidRDefault="00924979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8E74CE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22" w:history="1">
        <w:r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35FBF" w:rsidRPr="00817224" w:rsidRDefault="00924979" w:rsidP="0092497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8E74CE">
        <w:rPr>
          <w:rFonts w:ascii="Arial" w:hAnsi="Arial" w:cs="Arial"/>
          <w:b/>
          <w:sz w:val="20"/>
          <w:szCs w:val="20"/>
          <w:lang w:val="en-US"/>
        </w:rPr>
        <w:t xml:space="preserve">Twitter: </w:t>
      </w:r>
      <w:hyperlink r:id="rId23" w:history="1">
        <w:r w:rsidRPr="009F0BE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sectPr w:rsidR="00D35FBF" w:rsidRPr="00817224">
      <w:headerReference w:type="default" r:id="rId24"/>
      <w:footerReference w:type="default" r:id="rId25"/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08E" w:rsidRDefault="00C0308E">
      <w:r>
        <w:separator/>
      </w:r>
    </w:p>
  </w:endnote>
  <w:endnote w:type="continuationSeparator" w:id="0">
    <w:p w:rsidR="00C0308E" w:rsidRDefault="00C03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57E60">
      <w:rPr>
        <w:rFonts w:ascii="Arial" w:hAnsi="Arial" w:cs="Arial"/>
        <w:noProof/>
        <w:sz w:val="18"/>
        <w:szCs w:val="18"/>
        <w:lang w:eastAsia="de-DE" w:bidi="de-DE"/>
      </w:rPr>
      <w:t>2</w:t>
    </w:r>
    <w:r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57E60">
      <w:rPr>
        <w:rFonts w:ascii="Arial" w:hAnsi="Arial" w:cs="Arial"/>
        <w:noProof/>
        <w:sz w:val="18"/>
        <w:szCs w:val="18"/>
        <w:lang w:eastAsia="de-DE" w:bidi="de-DE"/>
      </w:rPr>
      <w:t>2</w:t>
    </w:r>
    <w:r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08E" w:rsidRDefault="00C0308E">
      <w:r>
        <w:separator/>
      </w:r>
    </w:p>
  </w:footnote>
  <w:footnote w:type="continuationSeparator" w:id="0">
    <w:p w:rsidR="00C0308E" w:rsidRDefault="00C03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  <w:lang w:val="de-DE"/>
      </w:rPr>
      <w:tab/>
    </w:r>
    <w:r>
      <w:rPr>
        <w:szCs w:val="20"/>
        <w:lang w:val="de-DE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70EE8"/>
    <w:rsid w:val="00092BAB"/>
    <w:rsid w:val="000A70C3"/>
    <w:rsid w:val="000D378E"/>
    <w:rsid w:val="000D4EDD"/>
    <w:rsid w:val="0012699B"/>
    <w:rsid w:val="00130A3D"/>
    <w:rsid w:val="001707AF"/>
    <w:rsid w:val="001D1AF0"/>
    <w:rsid w:val="001D6942"/>
    <w:rsid w:val="00241CE4"/>
    <w:rsid w:val="002B6422"/>
    <w:rsid w:val="002C6416"/>
    <w:rsid w:val="0031233E"/>
    <w:rsid w:val="0036717E"/>
    <w:rsid w:val="003C116F"/>
    <w:rsid w:val="004243E9"/>
    <w:rsid w:val="00431035"/>
    <w:rsid w:val="0045787D"/>
    <w:rsid w:val="004A0184"/>
    <w:rsid w:val="004E7C88"/>
    <w:rsid w:val="00507C5B"/>
    <w:rsid w:val="005159CC"/>
    <w:rsid w:val="00516A73"/>
    <w:rsid w:val="005A3DD6"/>
    <w:rsid w:val="005C08FA"/>
    <w:rsid w:val="006523DE"/>
    <w:rsid w:val="006554E7"/>
    <w:rsid w:val="00675222"/>
    <w:rsid w:val="006C7B29"/>
    <w:rsid w:val="006D436D"/>
    <w:rsid w:val="007858D0"/>
    <w:rsid w:val="007A7F3A"/>
    <w:rsid w:val="00817224"/>
    <w:rsid w:val="00837E25"/>
    <w:rsid w:val="00881B14"/>
    <w:rsid w:val="00900C84"/>
    <w:rsid w:val="00902712"/>
    <w:rsid w:val="00924979"/>
    <w:rsid w:val="00943084"/>
    <w:rsid w:val="00946948"/>
    <w:rsid w:val="009A0FCA"/>
    <w:rsid w:val="009A2D0E"/>
    <w:rsid w:val="009F6935"/>
    <w:rsid w:val="00A15735"/>
    <w:rsid w:val="00B0284C"/>
    <w:rsid w:val="00B73031"/>
    <w:rsid w:val="00B97F37"/>
    <w:rsid w:val="00BA02C5"/>
    <w:rsid w:val="00BE4160"/>
    <w:rsid w:val="00BF0F95"/>
    <w:rsid w:val="00C0308E"/>
    <w:rsid w:val="00C63156"/>
    <w:rsid w:val="00C80C00"/>
    <w:rsid w:val="00C945CE"/>
    <w:rsid w:val="00C9657A"/>
    <w:rsid w:val="00D003F7"/>
    <w:rsid w:val="00D35FBF"/>
    <w:rsid w:val="00D36BFD"/>
    <w:rsid w:val="00D57E60"/>
    <w:rsid w:val="00E048ED"/>
    <w:rsid w:val="00E118C8"/>
    <w:rsid w:val="00E253FB"/>
    <w:rsid w:val="00E7116B"/>
    <w:rsid w:val="00F04416"/>
    <w:rsid w:val="00F16838"/>
    <w:rsid w:val="00F27A0B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2">
    <w:name w:val="Absatz-Standardschriftart2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-Absatz-Standardschriftart">
    <w:name w:val="WW-Absatz-Standardschriftart"/>
  </w:style>
  <w:style w:type="character" w:customStyle="1" w:styleId="Absatz-Standardschriftart1">
    <w:name w:val="Absatz-Standardschriftart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Aria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styleId="Hyperlink">
    <w:name w:val="Hyperlink"/>
    <w:rPr>
      <w:color w:val="0000FF"/>
      <w:u w:val="single"/>
    </w:rPr>
  </w:style>
  <w:style w:type="character" w:customStyle="1" w:styleId="hpsatn">
    <w:name w:val="hps atn"/>
    <w:basedOn w:val="WW-Absatz-Standardschriftart111"/>
  </w:style>
  <w:style w:type="character" w:customStyle="1" w:styleId="hps">
    <w:name w:val="hps"/>
    <w:basedOn w:val="WW-Absatz-Standardschriftart111"/>
  </w:style>
  <w:style w:type="character" w:customStyle="1" w:styleId="atn">
    <w:name w:val="atn"/>
    <w:basedOn w:val="WW-Absatz-Standardschriftart11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ListParagraph">
    <w:name w:val="List Paragraph"/>
    <w:basedOn w:val="Standard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</w:style>
  <w:style w:type="paragraph" w:customStyle="1" w:styleId="Rahmeninhalt">
    <w:name w:val="Rahmeninhalt"/>
    <w:basedOn w:val="Textkrper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48apps.com/reviews/pudding-panic-review" TargetMode="External"/><Relationship Id="rId13" Type="http://schemas.openxmlformats.org/officeDocument/2006/relationships/hyperlink" Target="http://www.puddingpanic.com" TargetMode="External"/><Relationship Id="rId18" Type="http://schemas.openxmlformats.org/officeDocument/2006/relationships/hyperlink" Target="mailto:maike.coelle@kunst-stoff.d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puddingpanic.com" TargetMode="External"/><Relationship Id="rId7" Type="http://schemas.openxmlformats.org/officeDocument/2006/relationships/hyperlink" Target="http://appadvice.com/appnn/2011/06/quickadvice-puddingpanic" TargetMode="External"/><Relationship Id="rId12" Type="http://schemas.openxmlformats.org/officeDocument/2006/relationships/hyperlink" Target="http://itunes.apple.com/de/app/pudding-panic/id438513073?mt=8" TargetMode="External"/><Relationship Id="rId17" Type="http://schemas.openxmlformats.org/officeDocument/2006/relationships/hyperlink" Target="http://twitter.com/#!/PuddingPanic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facebook.com/PuddingPanic" TargetMode="External"/><Relationship Id="rId20" Type="http://schemas.openxmlformats.org/officeDocument/2006/relationships/hyperlink" Target="http://www.kunst-stoff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ppsjp.com/article/45964428.html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ann-kristin.sterba@kunst-stoff.de" TargetMode="External"/><Relationship Id="rId23" Type="http://schemas.openxmlformats.org/officeDocument/2006/relationships/hyperlink" Target="http://twitter.com/#!/PuddingPanic" TargetMode="External"/><Relationship Id="rId10" Type="http://schemas.openxmlformats.org/officeDocument/2006/relationships/hyperlink" Target="http://www.gamezebo.com/games/pudding-panic/review" TargetMode="External"/><Relationship Id="rId19" Type="http://schemas.openxmlformats.org/officeDocument/2006/relationships/hyperlink" Target="mailto:ann-kristin.sterba@kunst-stoff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ppsafari.com/games/16510/pudding-panic/" TargetMode="External"/><Relationship Id="rId14" Type="http://schemas.openxmlformats.org/officeDocument/2006/relationships/hyperlink" Target="http://puddingpanic.de/press/English_Presskit.zip" TargetMode="External"/><Relationship Id="rId22" Type="http://schemas.openxmlformats.org/officeDocument/2006/relationships/hyperlink" Target="http://www.facebook.com/PuddingPanic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5376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Alexander Rubach</dc:creator>
  <cp:keywords/>
  <cp:lastModifiedBy>maike.coelle</cp:lastModifiedBy>
  <cp:revision>2</cp:revision>
  <cp:lastPrinted>2011-06-21T11:07:00Z</cp:lastPrinted>
  <dcterms:created xsi:type="dcterms:W3CDTF">2011-06-21T11:18:00Z</dcterms:created>
  <dcterms:modified xsi:type="dcterms:W3CDTF">2011-06-21T11:18:00Z</dcterms:modified>
</cp:coreProperties>
</file>