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7C5B" w:rsidRDefault="00507C5B">
      <w:pPr>
        <w:rPr>
          <w:rFonts w:ascii="Arial" w:hAnsi="Arial"/>
          <w:b/>
          <w:sz w:val="16"/>
        </w:rPr>
      </w:pPr>
    </w:p>
    <w:p w:rsidR="00D35FBF" w:rsidRPr="00D35FBF" w:rsidRDefault="00D35FBF" w:rsidP="005159CC">
      <w:pPr>
        <w:spacing w:line="320" w:lineRule="exact"/>
        <w:rPr>
          <w:rFonts w:ascii="Helvetica" w:hAnsi="Helvetica" w:cs="Helvetica"/>
          <w:b/>
          <w:bCs/>
          <w:sz w:val="19"/>
          <w:szCs w:val="27"/>
          <w:lang w:val="en-US"/>
        </w:rPr>
      </w:pPr>
    </w:p>
    <w:p w:rsidR="006523DE" w:rsidRPr="002E4000" w:rsidRDefault="00C7031D" w:rsidP="002E4000">
      <w:pPr>
        <w:spacing w:line="320" w:lineRule="exact"/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</w:pPr>
      <w:r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>Das deutsche Indie-</w:t>
      </w:r>
      <w:r w:rsidR="002E4000" w:rsidRPr="002E4000"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>Game</w:t>
      </w:r>
      <w:r w:rsidR="005C08FA" w:rsidRPr="002E4000"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 xml:space="preserve"> </w:t>
      </w:r>
      <w:r w:rsidR="005159CC" w:rsidRPr="002E4000"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 xml:space="preserve">PUDDING PANIC </w:t>
      </w:r>
      <w:r w:rsidR="007406D3"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 xml:space="preserve">landet bei metacritic.com </w:t>
      </w:r>
      <w:r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 xml:space="preserve">aktuell </w:t>
      </w:r>
      <w:r w:rsidR="007406D3">
        <w:rPr>
          <w:rFonts w:ascii="Helvetica" w:hAnsi="Helvetica" w:cs="Helvetica"/>
          <w:b/>
          <w:bCs/>
          <w:color w:val="943634" w:themeColor="accent2" w:themeShade="BF"/>
          <w:sz w:val="27"/>
          <w:szCs w:val="27"/>
        </w:rPr>
        <w:t>sensationelle 93 Punkte</w:t>
      </w:r>
    </w:p>
    <w:p w:rsidR="006554E7" w:rsidRPr="002E4000" w:rsidRDefault="006554E7" w:rsidP="006554E7">
      <w:pPr>
        <w:spacing w:line="320" w:lineRule="exact"/>
        <w:rPr>
          <w:rFonts w:ascii="Arial" w:hAnsi="Arial" w:cs="Arial"/>
          <w:b/>
          <w:sz w:val="20"/>
          <w:szCs w:val="20"/>
        </w:rPr>
      </w:pPr>
    </w:p>
    <w:p w:rsidR="006523DE" w:rsidRPr="002E4000" w:rsidRDefault="005159CC" w:rsidP="006523DE">
      <w:pPr>
        <w:spacing w:after="160" w:line="320" w:lineRule="exact"/>
        <w:rPr>
          <w:rFonts w:ascii="Arial" w:hAnsi="Arial" w:cs="Arial"/>
          <w:sz w:val="20"/>
          <w:szCs w:val="20"/>
        </w:rPr>
      </w:pPr>
      <w:r w:rsidRPr="00883974">
        <w:rPr>
          <w:rFonts w:ascii="Arial" w:hAnsi="Arial" w:cs="Arial"/>
          <w:b/>
          <w:sz w:val="20"/>
          <w:szCs w:val="20"/>
        </w:rPr>
        <w:t>BERLIN --  </w:t>
      </w:r>
      <w:r w:rsidR="00C7031D">
        <w:rPr>
          <w:rFonts w:ascii="Arial" w:hAnsi="Arial" w:cs="Arial"/>
          <w:b/>
          <w:sz w:val="20"/>
          <w:szCs w:val="20"/>
        </w:rPr>
        <w:t>23</w:t>
      </w:r>
      <w:r w:rsidR="002E4000" w:rsidRPr="00883974">
        <w:rPr>
          <w:rFonts w:ascii="Arial" w:hAnsi="Arial" w:cs="Arial"/>
          <w:b/>
          <w:sz w:val="20"/>
          <w:szCs w:val="20"/>
        </w:rPr>
        <w:t>. Juni 2011.</w:t>
      </w:r>
      <w:r w:rsidRPr="00883974">
        <w:rPr>
          <w:rFonts w:ascii="Arial" w:hAnsi="Arial" w:cs="Arial"/>
          <w:b/>
          <w:sz w:val="20"/>
          <w:szCs w:val="20"/>
        </w:rPr>
        <w:t xml:space="preserve"> </w:t>
      </w:r>
      <w:r w:rsidR="00D51BCD">
        <w:rPr>
          <w:rFonts w:ascii="Arial" w:hAnsi="Arial" w:cs="Arial"/>
          <w:b/>
          <w:sz w:val="20"/>
          <w:szCs w:val="20"/>
        </w:rPr>
        <w:t xml:space="preserve">   </w:t>
      </w:r>
      <w:proofErr w:type="spellStart"/>
      <w:r w:rsidR="002E4000" w:rsidRPr="002E4000">
        <w:rPr>
          <w:rFonts w:ascii="Arial" w:hAnsi="Arial" w:cs="Arial"/>
          <w:b/>
          <w:sz w:val="20"/>
          <w:szCs w:val="20"/>
        </w:rPr>
        <w:t>kunst-stoffs</w:t>
      </w:r>
      <w:proofErr w:type="spellEnd"/>
      <w:r w:rsidR="002E4000" w:rsidRPr="002E4000">
        <w:rPr>
          <w:rFonts w:ascii="Arial" w:hAnsi="Arial" w:cs="Arial"/>
          <w:b/>
          <w:sz w:val="20"/>
          <w:szCs w:val="20"/>
        </w:rPr>
        <w:t xml:space="preserve"> </w:t>
      </w:r>
      <w:r w:rsidR="005C08FA" w:rsidRPr="002E4000">
        <w:rPr>
          <w:rFonts w:ascii="Arial" w:hAnsi="Arial" w:cs="Arial"/>
          <w:b/>
          <w:sz w:val="20"/>
          <w:szCs w:val="20"/>
        </w:rPr>
        <w:t>PUDDING PANIC</w:t>
      </w:r>
      <w:r w:rsidR="002E4000" w:rsidRPr="002E4000">
        <w:rPr>
          <w:rFonts w:ascii="Arial" w:hAnsi="Arial" w:cs="Arial"/>
          <w:b/>
          <w:sz w:val="20"/>
          <w:szCs w:val="20"/>
        </w:rPr>
        <w:t xml:space="preserve">, das erste </w:t>
      </w:r>
      <w:proofErr w:type="spellStart"/>
      <w:r w:rsidR="002E4000" w:rsidRPr="002E4000">
        <w:rPr>
          <w:rFonts w:ascii="Arial" w:hAnsi="Arial" w:cs="Arial"/>
          <w:b/>
          <w:sz w:val="20"/>
          <w:szCs w:val="20"/>
        </w:rPr>
        <w:t>App</w:t>
      </w:r>
      <w:proofErr w:type="spellEnd"/>
      <w:r w:rsidR="002E4000" w:rsidRPr="002E4000">
        <w:rPr>
          <w:rFonts w:ascii="Arial" w:hAnsi="Arial" w:cs="Arial"/>
          <w:b/>
          <w:sz w:val="20"/>
          <w:szCs w:val="20"/>
        </w:rPr>
        <w:t xml:space="preserve"> Game des Berliner Independent-</w:t>
      </w:r>
      <w:proofErr w:type="spellStart"/>
      <w:r w:rsidR="002E4000" w:rsidRPr="002E4000">
        <w:rPr>
          <w:rFonts w:ascii="Arial" w:hAnsi="Arial" w:cs="Arial"/>
          <w:b/>
          <w:sz w:val="20"/>
          <w:szCs w:val="20"/>
        </w:rPr>
        <w:t>Spieleentwicklers</w:t>
      </w:r>
      <w:proofErr w:type="spellEnd"/>
      <w:r w:rsidR="002E4000" w:rsidRPr="002E4000">
        <w:rPr>
          <w:rFonts w:ascii="Arial" w:hAnsi="Arial" w:cs="Arial"/>
          <w:b/>
          <w:sz w:val="20"/>
          <w:szCs w:val="20"/>
        </w:rPr>
        <w:t xml:space="preserve">, erhält international exzellente </w:t>
      </w:r>
      <w:r w:rsidR="00D51BCD">
        <w:rPr>
          <w:rFonts w:ascii="Arial" w:hAnsi="Arial" w:cs="Arial"/>
          <w:b/>
          <w:sz w:val="20"/>
          <w:szCs w:val="20"/>
        </w:rPr>
        <w:t xml:space="preserve">Bewertungen. Das witzige Action Puzzle Game </w:t>
      </w:r>
      <w:r w:rsidR="007406D3">
        <w:rPr>
          <w:rFonts w:ascii="Arial" w:hAnsi="Arial" w:cs="Arial"/>
          <w:b/>
          <w:sz w:val="20"/>
          <w:szCs w:val="20"/>
        </w:rPr>
        <w:t>war</w:t>
      </w:r>
      <w:r w:rsidR="002E4000" w:rsidRPr="002E4000">
        <w:rPr>
          <w:rFonts w:ascii="Arial" w:hAnsi="Arial" w:cs="Arial"/>
          <w:b/>
          <w:sz w:val="20"/>
          <w:szCs w:val="20"/>
        </w:rPr>
        <w:t xml:space="preserve"> </w:t>
      </w:r>
      <w:r w:rsidR="002E4000">
        <w:rPr>
          <w:rFonts w:ascii="Arial" w:hAnsi="Arial" w:cs="Arial"/>
          <w:b/>
          <w:sz w:val="20"/>
          <w:szCs w:val="20"/>
        </w:rPr>
        <w:t>in vielen Ländern</w:t>
      </w:r>
      <w:r w:rsidR="002E4000" w:rsidRPr="002E400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406D3">
        <w:rPr>
          <w:rFonts w:ascii="Arial" w:hAnsi="Arial" w:cs="Arial"/>
          <w:b/>
          <w:sz w:val="20"/>
          <w:szCs w:val="20"/>
        </w:rPr>
        <w:t>iPad</w:t>
      </w:r>
      <w:proofErr w:type="spellEnd"/>
      <w:r w:rsidR="007406D3">
        <w:rPr>
          <w:rFonts w:ascii="Arial" w:hAnsi="Arial" w:cs="Arial"/>
          <w:b/>
          <w:sz w:val="20"/>
          <w:szCs w:val="20"/>
        </w:rPr>
        <w:t xml:space="preserve"> </w:t>
      </w:r>
      <w:r w:rsidR="002E4000">
        <w:rPr>
          <w:rFonts w:ascii="Arial" w:hAnsi="Arial" w:cs="Arial"/>
          <w:b/>
          <w:sz w:val="20"/>
          <w:szCs w:val="20"/>
        </w:rPr>
        <w:t>SPIEL DER WOCHE</w:t>
      </w:r>
      <w:r w:rsidR="005C08FA" w:rsidRPr="002E4000">
        <w:rPr>
          <w:rFonts w:ascii="Arial" w:hAnsi="Arial" w:cs="Arial"/>
          <w:b/>
          <w:sz w:val="20"/>
          <w:szCs w:val="20"/>
        </w:rPr>
        <w:t xml:space="preserve"> </w:t>
      </w:r>
      <w:r w:rsidR="002E4000">
        <w:rPr>
          <w:rFonts w:ascii="Arial" w:hAnsi="Arial" w:cs="Arial"/>
          <w:b/>
          <w:sz w:val="20"/>
          <w:szCs w:val="20"/>
        </w:rPr>
        <w:t xml:space="preserve">im </w:t>
      </w:r>
      <w:proofErr w:type="spellStart"/>
      <w:r w:rsidR="005C08FA" w:rsidRPr="002E4000">
        <w:rPr>
          <w:rFonts w:ascii="Arial" w:hAnsi="Arial" w:cs="Arial"/>
          <w:b/>
          <w:sz w:val="20"/>
          <w:szCs w:val="20"/>
        </w:rPr>
        <w:t>App</w:t>
      </w:r>
      <w:proofErr w:type="spellEnd"/>
      <w:r w:rsidR="005C08FA" w:rsidRPr="002E4000">
        <w:rPr>
          <w:rFonts w:ascii="Arial" w:hAnsi="Arial" w:cs="Arial"/>
          <w:b/>
          <w:sz w:val="20"/>
          <w:szCs w:val="20"/>
        </w:rPr>
        <w:t xml:space="preserve"> Store</w:t>
      </w:r>
      <w:r w:rsidRPr="002E4000">
        <w:rPr>
          <w:rFonts w:ascii="Arial" w:hAnsi="Arial" w:cs="Arial"/>
          <w:b/>
          <w:sz w:val="20"/>
          <w:szCs w:val="20"/>
        </w:rPr>
        <w:t>.</w:t>
      </w:r>
    </w:p>
    <w:p w:rsidR="00D51BCD" w:rsidRDefault="00A31792" w:rsidP="006523DE">
      <w:pPr>
        <w:spacing w:after="160"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</w:t>
      </w:r>
      <w:r w:rsidR="003D549C">
        <w:rPr>
          <w:rFonts w:ascii="Arial" w:hAnsi="Arial" w:cs="Arial"/>
          <w:sz w:val="20"/>
          <w:szCs w:val="20"/>
        </w:rPr>
        <w:t>PUDDING PANIC</w:t>
      </w:r>
      <w:r>
        <w:rPr>
          <w:rFonts w:ascii="Arial" w:hAnsi="Arial" w:cs="Arial"/>
          <w:sz w:val="20"/>
          <w:szCs w:val="20"/>
        </w:rPr>
        <w:t xml:space="preserve"> puzzelt der Spieler einen ängstlichen Wackelpudding durch eine gruslige Geisterbahn. „Wir </w:t>
      </w:r>
      <w:r w:rsidR="007406D3">
        <w:rPr>
          <w:rFonts w:ascii="Arial" w:hAnsi="Arial" w:cs="Arial"/>
          <w:sz w:val="20"/>
          <w:szCs w:val="20"/>
        </w:rPr>
        <w:t xml:space="preserve">freuen uns, dass </w:t>
      </w:r>
      <w:r w:rsidR="00343F4C">
        <w:rPr>
          <w:rFonts w:ascii="Arial" w:hAnsi="Arial" w:cs="Arial"/>
          <w:sz w:val="20"/>
          <w:szCs w:val="20"/>
        </w:rPr>
        <w:t xml:space="preserve">wir </w:t>
      </w:r>
      <w:r w:rsidR="00C7031D">
        <w:rPr>
          <w:rFonts w:ascii="Arial" w:hAnsi="Arial" w:cs="Arial"/>
          <w:sz w:val="20"/>
          <w:szCs w:val="20"/>
        </w:rPr>
        <w:t xml:space="preserve">aktuell </w:t>
      </w:r>
      <w:r w:rsidR="00343F4C">
        <w:rPr>
          <w:rFonts w:ascii="Arial" w:hAnsi="Arial" w:cs="Arial"/>
          <w:sz w:val="20"/>
          <w:szCs w:val="20"/>
        </w:rPr>
        <w:t xml:space="preserve">mit 93 Punkten eine der </w:t>
      </w:r>
      <w:r w:rsidR="00EB04C8">
        <w:rPr>
          <w:rFonts w:ascii="Arial" w:hAnsi="Arial" w:cs="Arial"/>
          <w:sz w:val="20"/>
          <w:szCs w:val="20"/>
        </w:rPr>
        <w:t>viertbesten Bewertungen</w:t>
      </w:r>
      <w:r w:rsidR="00343F4C">
        <w:rPr>
          <w:rFonts w:ascii="Arial" w:hAnsi="Arial" w:cs="Arial"/>
          <w:sz w:val="20"/>
          <w:szCs w:val="20"/>
        </w:rPr>
        <w:t xml:space="preserve"> bei metacritic.com erreicht haben</w:t>
      </w:r>
      <w:proofErr w:type="gramStart"/>
      <w:r>
        <w:rPr>
          <w:rFonts w:ascii="Arial" w:hAnsi="Arial" w:cs="Arial"/>
          <w:sz w:val="20"/>
          <w:szCs w:val="20"/>
        </w:rPr>
        <w:t>,“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7406D3">
        <w:rPr>
          <w:rFonts w:ascii="Arial" w:hAnsi="Arial" w:cs="Arial"/>
          <w:sz w:val="20"/>
          <w:szCs w:val="20"/>
        </w:rPr>
        <w:t>sagt</w:t>
      </w:r>
      <w:r>
        <w:rPr>
          <w:rFonts w:ascii="Arial" w:hAnsi="Arial" w:cs="Arial"/>
          <w:sz w:val="20"/>
          <w:szCs w:val="20"/>
        </w:rPr>
        <w:t xml:space="preserve"> Patrick Rau, Kreativdirektor und Geschäftsführer von kunst-stoff. </w:t>
      </w:r>
      <w:r w:rsidR="00D51BCD">
        <w:rPr>
          <w:rFonts w:ascii="Arial" w:hAnsi="Arial" w:cs="Arial"/>
          <w:sz w:val="20"/>
          <w:szCs w:val="20"/>
        </w:rPr>
        <w:t xml:space="preserve">Die Platzierung bei metacritic.com ist bereits ein Ritterschlag, denn hier </w:t>
      </w:r>
      <w:r w:rsidR="00343F4C">
        <w:rPr>
          <w:rFonts w:ascii="Arial" w:hAnsi="Arial" w:cs="Arial"/>
          <w:sz w:val="20"/>
          <w:szCs w:val="20"/>
        </w:rPr>
        <w:t xml:space="preserve">werden nur Spiele gelistet, die mindestens vier Besprechungen von </w:t>
      </w:r>
      <w:r w:rsidR="00D51BCD">
        <w:rPr>
          <w:rFonts w:ascii="Arial" w:hAnsi="Arial" w:cs="Arial"/>
          <w:sz w:val="20"/>
          <w:szCs w:val="20"/>
        </w:rPr>
        <w:t xml:space="preserve">ausgewählten </w:t>
      </w:r>
      <w:r w:rsidR="00343F4C">
        <w:rPr>
          <w:rFonts w:ascii="Arial" w:hAnsi="Arial" w:cs="Arial"/>
          <w:sz w:val="20"/>
          <w:szCs w:val="20"/>
        </w:rPr>
        <w:t>namhaften Review-Seiten erhalten haben.</w:t>
      </w:r>
      <w:r w:rsidR="003D549C" w:rsidRPr="003D549C">
        <w:rPr>
          <w:rFonts w:ascii="Arial" w:hAnsi="Arial" w:cs="Arial"/>
          <w:sz w:val="20"/>
          <w:szCs w:val="20"/>
        </w:rPr>
        <w:t xml:space="preserve"> </w:t>
      </w:r>
    </w:p>
    <w:p w:rsidR="002E4000" w:rsidRDefault="003D549C" w:rsidP="006523DE">
      <w:pPr>
        <w:spacing w:after="160"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Team von kunst-stoff hat neun Monate leidenschaftlich an diesem </w:t>
      </w:r>
      <w:r w:rsidRPr="00A31792">
        <w:rPr>
          <w:rFonts w:ascii="Arial" w:hAnsi="Arial" w:cs="Arial"/>
          <w:i/>
          <w:sz w:val="20"/>
          <w:szCs w:val="20"/>
        </w:rPr>
        <w:t>“</w:t>
      </w:r>
      <w:proofErr w:type="spellStart"/>
      <w:r w:rsidRPr="00A31792">
        <w:rPr>
          <w:rFonts w:ascii="Arial" w:hAnsi="Arial" w:cs="Arial"/>
          <w:i/>
          <w:sz w:val="20"/>
          <w:szCs w:val="20"/>
        </w:rPr>
        <w:t>stunning</w:t>
      </w:r>
      <w:proofErr w:type="spellEnd"/>
      <w:r w:rsidRPr="00A3179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i/>
          <w:sz w:val="20"/>
          <w:szCs w:val="20"/>
        </w:rPr>
        <w:t>piece</w:t>
      </w:r>
      <w:proofErr w:type="spellEnd"/>
      <w:r w:rsidRPr="00A3179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i/>
          <w:sz w:val="20"/>
          <w:szCs w:val="20"/>
        </w:rPr>
        <w:t>of</w:t>
      </w:r>
      <w:proofErr w:type="spellEnd"/>
      <w:r w:rsidRPr="00A3179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A31792">
        <w:rPr>
          <w:rFonts w:ascii="Arial" w:hAnsi="Arial" w:cs="Arial"/>
          <w:i/>
          <w:sz w:val="20"/>
          <w:szCs w:val="20"/>
        </w:rPr>
        <w:t>art</w:t>
      </w:r>
      <w:proofErr w:type="spellEnd"/>
      <w:r w:rsidRPr="00A31792">
        <w:rPr>
          <w:rFonts w:ascii="Arial" w:hAnsi="Arial" w:cs="Arial"/>
          <w:i/>
          <w:sz w:val="20"/>
          <w:szCs w:val="20"/>
        </w:rPr>
        <w:t>”</w:t>
      </w:r>
      <w:r w:rsidRPr="00A31792">
        <w:rPr>
          <w:rFonts w:ascii="Arial" w:hAnsi="Arial" w:cs="Arial"/>
          <w:sz w:val="20"/>
          <w:szCs w:val="20"/>
        </w:rPr>
        <w:t xml:space="preserve"> (Appsafari.com)</w:t>
      </w:r>
      <w:r>
        <w:rPr>
          <w:rFonts w:ascii="Arial" w:hAnsi="Arial" w:cs="Arial"/>
          <w:sz w:val="20"/>
          <w:szCs w:val="20"/>
        </w:rPr>
        <w:t xml:space="preserve"> gearbeitet.</w:t>
      </w:r>
      <w:r w:rsidR="00D51BCD" w:rsidRPr="00D51BCD">
        <w:rPr>
          <w:rFonts w:ascii="Arial" w:hAnsi="Arial" w:cs="Arial"/>
          <w:sz w:val="20"/>
          <w:szCs w:val="20"/>
        </w:rPr>
        <w:t xml:space="preserve"> </w:t>
      </w:r>
      <w:r w:rsidR="00D51BCD">
        <w:rPr>
          <w:rFonts w:ascii="Arial" w:hAnsi="Arial" w:cs="Arial"/>
          <w:sz w:val="20"/>
          <w:szCs w:val="20"/>
        </w:rPr>
        <w:t>Direkt am ersten Tag seines Erscheinens wurde PUDDING PANIC in mehr als 75 Ländern als „Neu und bemerkenswert“ („</w:t>
      </w:r>
      <w:proofErr w:type="spellStart"/>
      <w:r w:rsidR="00D51BCD">
        <w:rPr>
          <w:rFonts w:ascii="Arial" w:hAnsi="Arial" w:cs="Arial"/>
          <w:sz w:val="20"/>
          <w:szCs w:val="20"/>
        </w:rPr>
        <w:t>new</w:t>
      </w:r>
      <w:proofErr w:type="spellEnd"/>
      <w:r w:rsidR="00D51BC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BCD">
        <w:rPr>
          <w:rFonts w:ascii="Arial" w:hAnsi="Arial" w:cs="Arial"/>
          <w:sz w:val="20"/>
          <w:szCs w:val="20"/>
        </w:rPr>
        <w:t>and</w:t>
      </w:r>
      <w:proofErr w:type="spellEnd"/>
      <w:r w:rsidR="00D51BC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BCD">
        <w:rPr>
          <w:rFonts w:ascii="Arial" w:hAnsi="Arial" w:cs="Arial"/>
          <w:sz w:val="20"/>
          <w:szCs w:val="20"/>
        </w:rPr>
        <w:t>noteworthy</w:t>
      </w:r>
      <w:proofErr w:type="spellEnd"/>
      <w:r w:rsidR="00D51BCD">
        <w:rPr>
          <w:rFonts w:ascii="Arial" w:hAnsi="Arial" w:cs="Arial"/>
          <w:sz w:val="20"/>
          <w:szCs w:val="20"/>
        </w:rPr>
        <w:t xml:space="preserve">“) vom </w:t>
      </w:r>
      <w:proofErr w:type="spellStart"/>
      <w:r w:rsidR="00D51BCD">
        <w:rPr>
          <w:rFonts w:ascii="Arial" w:hAnsi="Arial" w:cs="Arial"/>
          <w:sz w:val="20"/>
          <w:szCs w:val="20"/>
        </w:rPr>
        <w:t>App</w:t>
      </w:r>
      <w:proofErr w:type="spellEnd"/>
      <w:r w:rsidR="00D51BCD">
        <w:rPr>
          <w:rFonts w:ascii="Arial" w:hAnsi="Arial" w:cs="Arial"/>
          <w:sz w:val="20"/>
          <w:szCs w:val="20"/>
        </w:rPr>
        <w:t xml:space="preserve"> Store empfohlen.</w:t>
      </w:r>
    </w:p>
    <w:p w:rsidR="006523DE" w:rsidRPr="003D549C" w:rsidRDefault="00A31792" w:rsidP="003D549C">
      <w:pPr>
        <w:spacing w:after="160"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Zum </w:t>
      </w:r>
      <w:proofErr w:type="spellStart"/>
      <w:r>
        <w:rPr>
          <w:rFonts w:ascii="Arial" w:hAnsi="Arial" w:cs="Arial"/>
          <w:sz w:val="20"/>
          <w:szCs w:val="20"/>
        </w:rPr>
        <w:t>G</w:t>
      </w:r>
      <w:r w:rsidRPr="00A31792">
        <w:rPr>
          <w:rFonts w:ascii="Arial" w:hAnsi="Arial" w:cs="Arial"/>
          <w:sz w:val="20"/>
          <w:szCs w:val="20"/>
        </w:rPr>
        <w:t>ameplay</w:t>
      </w:r>
      <w:proofErr w:type="spellEnd"/>
      <w:r w:rsidR="000D4EDD" w:rsidRPr="00A31792">
        <w:rPr>
          <w:rFonts w:ascii="Arial" w:hAnsi="Arial" w:cs="Arial"/>
          <w:sz w:val="20"/>
          <w:szCs w:val="20"/>
        </w:rPr>
        <w:t xml:space="preserve">: </w:t>
      </w:r>
      <w:r w:rsidRPr="00A31792">
        <w:rPr>
          <w:rFonts w:ascii="Arial" w:hAnsi="Arial" w:cs="Arial"/>
          <w:sz w:val="20"/>
          <w:szCs w:val="20"/>
        </w:rPr>
        <w:t xml:space="preserve">Der Spieler puzzelt </w:t>
      </w:r>
      <w:r>
        <w:rPr>
          <w:rFonts w:ascii="Arial" w:hAnsi="Arial" w:cs="Arial"/>
          <w:sz w:val="20"/>
          <w:szCs w:val="20"/>
        </w:rPr>
        <w:t>den</w:t>
      </w:r>
      <w:r w:rsidRPr="00A31792">
        <w:rPr>
          <w:rFonts w:ascii="Arial" w:hAnsi="Arial" w:cs="Arial"/>
          <w:sz w:val="20"/>
          <w:szCs w:val="20"/>
        </w:rPr>
        <w:t xml:space="preserve"> We</w:t>
      </w:r>
      <w:r>
        <w:rPr>
          <w:rFonts w:ascii="Arial" w:hAnsi="Arial" w:cs="Arial"/>
          <w:sz w:val="20"/>
          <w:szCs w:val="20"/>
        </w:rPr>
        <w:t>g des Wackelpuddings zum Ausgang der Geisterbahn</w:t>
      </w:r>
      <w:r w:rsidR="003D549C">
        <w:rPr>
          <w:rFonts w:ascii="Arial" w:hAnsi="Arial" w:cs="Arial"/>
          <w:sz w:val="20"/>
          <w:szCs w:val="20"/>
        </w:rPr>
        <w:t xml:space="preserve">, indem er Schienen und </w:t>
      </w:r>
      <w:r w:rsidR="003D549C" w:rsidRPr="003D549C">
        <w:rPr>
          <w:rFonts w:ascii="Arial" w:hAnsi="Arial" w:cs="Arial"/>
          <w:sz w:val="20"/>
          <w:szCs w:val="20"/>
        </w:rPr>
        <w:t xml:space="preserve">Kreuzungen manipuliert, </w:t>
      </w:r>
      <w:r w:rsidR="003D549C">
        <w:rPr>
          <w:rFonts w:ascii="Arial" w:hAnsi="Arial" w:cs="Arial"/>
          <w:sz w:val="20"/>
          <w:szCs w:val="20"/>
        </w:rPr>
        <w:t>Brücken aktiviert</w:t>
      </w:r>
      <w:r w:rsidR="003D549C" w:rsidRPr="003D549C">
        <w:rPr>
          <w:rFonts w:ascii="Arial" w:hAnsi="Arial" w:cs="Arial"/>
          <w:sz w:val="20"/>
          <w:szCs w:val="20"/>
        </w:rPr>
        <w:t xml:space="preserve"> und den Monstern ausweicht, die im Dunkeln lauern</w:t>
      </w:r>
      <w:r w:rsidRPr="003D549C">
        <w:rPr>
          <w:rFonts w:ascii="Arial" w:hAnsi="Arial" w:cs="Arial"/>
          <w:sz w:val="20"/>
          <w:szCs w:val="20"/>
        </w:rPr>
        <w:t xml:space="preserve">. </w:t>
      </w:r>
      <w:r w:rsidR="003D549C">
        <w:rPr>
          <w:rFonts w:ascii="Arial" w:hAnsi="Arial" w:cs="Arial"/>
          <w:sz w:val="20"/>
          <w:szCs w:val="20"/>
        </w:rPr>
        <w:t>Aber überleben kann der süße Wicht nur</w:t>
      </w:r>
      <w:r w:rsidR="003D549C" w:rsidRPr="003D549C">
        <w:rPr>
          <w:rFonts w:ascii="Arial" w:hAnsi="Arial" w:cs="Arial"/>
          <w:sz w:val="20"/>
          <w:szCs w:val="20"/>
        </w:rPr>
        <w:t xml:space="preserve">, wenn er die Monster zurückerschreckt, bevor er </w:t>
      </w:r>
      <w:r w:rsidR="003D549C">
        <w:rPr>
          <w:rFonts w:ascii="Arial" w:hAnsi="Arial" w:cs="Arial"/>
          <w:sz w:val="20"/>
          <w:szCs w:val="20"/>
        </w:rPr>
        <w:t xml:space="preserve">selbst </w:t>
      </w:r>
      <w:r w:rsidR="003D549C" w:rsidRPr="003D549C">
        <w:rPr>
          <w:rFonts w:ascii="Arial" w:hAnsi="Arial" w:cs="Arial"/>
          <w:sz w:val="20"/>
          <w:szCs w:val="20"/>
        </w:rPr>
        <w:t xml:space="preserve">vor Angst in Ohnmacht fällt:  fiese Hexen, klapprige Skelette und rostige Ritter </w:t>
      </w:r>
      <w:r w:rsidR="003D549C">
        <w:rPr>
          <w:rFonts w:ascii="Arial" w:hAnsi="Arial" w:cs="Arial"/>
          <w:sz w:val="20"/>
          <w:szCs w:val="20"/>
        </w:rPr>
        <w:t xml:space="preserve">müssen </w:t>
      </w:r>
      <w:r w:rsidR="003D549C" w:rsidRPr="003D549C">
        <w:rPr>
          <w:rFonts w:ascii="Arial" w:hAnsi="Arial" w:cs="Arial"/>
          <w:sz w:val="20"/>
          <w:szCs w:val="20"/>
        </w:rPr>
        <w:t>mit einem Arsenal witziger Waffen</w:t>
      </w:r>
      <w:r w:rsidR="003D549C">
        <w:rPr>
          <w:rFonts w:ascii="Arial" w:hAnsi="Arial" w:cs="Arial"/>
          <w:sz w:val="20"/>
          <w:szCs w:val="20"/>
        </w:rPr>
        <w:t xml:space="preserve"> bekämpft werden</w:t>
      </w:r>
      <w:r w:rsidR="003D549C" w:rsidRPr="003D549C">
        <w:rPr>
          <w:rFonts w:ascii="Arial" w:hAnsi="Arial" w:cs="Arial"/>
          <w:sz w:val="20"/>
          <w:szCs w:val="20"/>
        </w:rPr>
        <w:t xml:space="preserve">, so z.B. die schreckliche Aufziehratte, die </w:t>
      </w:r>
      <w:proofErr w:type="spellStart"/>
      <w:r w:rsidR="003D549C" w:rsidRPr="003D549C">
        <w:rPr>
          <w:rFonts w:ascii="Arial" w:hAnsi="Arial" w:cs="Arial"/>
          <w:sz w:val="20"/>
          <w:szCs w:val="20"/>
        </w:rPr>
        <w:t>Schlangetröte</w:t>
      </w:r>
      <w:proofErr w:type="spellEnd"/>
      <w:r w:rsidR="003D549C" w:rsidRPr="003D549C">
        <w:rPr>
          <w:rFonts w:ascii="Arial" w:hAnsi="Arial" w:cs="Arial"/>
          <w:sz w:val="20"/>
          <w:szCs w:val="20"/>
        </w:rPr>
        <w:t xml:space="preserve"> oder die Kitty Bomb, die gar nicht mehr süß ist, wenn sie explodiert...</w:t>
      </w:r>
    </w:p>
    <w:p w:rsidR="00A31792" w:rsidRDefault="00A31792" w:rsidP="006523DE">
      <w:pPr>
        <w:spacing w:after="160" w:line="320" w:lineRule="exact"/>
        <w:rPr>
          <w:rFonts w:ascii="Arial" w:hAnsi="Arial" w:cs="Arial"/>
          <w:sz w:val="20"/>
          <w:szCs w:val="20"/>
        </w:rPr>
      </w:pPr>
      <w:r w:rsidRPr="00A31792">
        <w:rPr>
          <w:rFonts w:ascii="Arial" w:hAnsi="Arial" w:cs="Arial"/>
          <w:sz w:val="20"/>
          <w:szCs w:val="20"/>
        </w:rPr>
        <w:t xml:space="preserve">Die Spieler beweisen ihren Mut in 48 spannenden Levels und tauchen tief in die </w:t>
      </w:r>
      <w:r w:rsidR="003D549C">
        <w:rPr>
          <w:rFonts w:ascii="Arial" w:hAnsi="Arial" w:cs="Arial"/>
          <w:sz w:val="20"/>
          <w:szCs w:val="20"/>
        </w:rPr>
        <w:t xml:space="preserve">vier </w:t>
      </w:r>
      <w:r w:rsidRPr="00A31792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schönen 3D Welten</w:t>
      </w:r>
      <w:r w:rsidR="00883974">
        <w:rPr>
          <w:rFonts w:ascii="Arial" w:hAnsi="Arial" w:cs="Arial"/>
          <w:sz w:val="20"/>
          <w:szCs w:val="20"/>
        </w:rPr>
        <w:t xml:space="preserve"> in Retina-Grafik</w:t>
      </w:r>
      <w:r>
        <w:rPr>
          <w:rFonts w:ascii="Arial" w:hAnsi="Arial" w:cs="Arial"/>
          <w:sz w:val="20"/>
          <w:szCs w:val="20"/>
        </w:rPr>
        <w:t xml:space="preserve">“ (appgefahren.de) ein: den </w:t>
      </w:r>
      <w:r w:rsidR="005159CC" w:rsidRPr="00A31792">
        <w:rPr>
          <w:rFonts w:ascii="Arial" w:hAnsi="Arial" w:cs="Arial"/>
          <w:sz w:val="20"/>
          <w:szCs w:val="20"/>
        </w:rPr>
        <w:t xml:space="preserve">Black </w:t>
      </w:r>
      <w:proofErr w:type="spellStart"/>
      <w:r w:rsidR="005159CC" w:rsidRPr="00A31792">
        <w:rPr>
          <w:rFonts w:ascii="Arial" w:hAnsi="Arial" w:cs="Arial"/>
          <w:sz w:val="20"/>
          <w:szCs w:val="20"/>
        </w:rPr>
        <w:t>Forest</w:t>
      </w:r>
      <w:proofErr w:type="spellEnd"/>
      <w:r w:rsidR="005159CC"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="005159CC"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9CC" w:rsidRPr="00A31792">
        <w:rPr>
          <w:rFonts w:ascii="Arial" w:hAnsi="Arial" w:cs="Arial"/>
          <w:sz w:val="20"/>
          <w:szCs w:val="20"/>
        </w:rPr>
        <w:t>Purple</w:t>
      </w:r>
      <w:proofErr w:type="spellEnd"/>
      <w:r w:rsidR="005159CC"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9CC" w:rsidRPr="00A31792">
        <w:rPr>
          <w:rFonts w:ascii="Arial" w:hAnsi="Arial" w:cs="Arial"/>
          <w:sz w:val="20"/>
          <w:szCs w:val="20"/>
        </w:rPr>
        <w:t>Mines</w:t>
      </w:r>
      <w:proofErr w:type="spellEnd"/>
      <w:r w:rsidR="005159CC" w:rsidRPr="00A3179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die</w:t>
      </w:r>
      <w:r w:rsidR="005159CC" w:rsidRPr="00A317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9CC" w:rsidRPr="00A31792">
        <w:rPr>
          <w:rFonts w:ascii="Arial" w:hAnsi="Arial" w:cs="Arial"/>
          <w:sz w:val="20"/>
          <w:szCs w:val="20"/>
        </w:rPr>
        <w:t>Sleepy</w:t>
      </w:r>
      <w:proofErr w:type="spellEnd"/>
      <w:r w:rsidR="005159CC" w:rsidRPr="00A31792">
        <w:rPr>
          <w:rFonts w:ascii="Arial" w:hAnsi="Arial" w:cs="Arial"/>
          <w:sz w:val="20"/>
          <w:szCs w:val="20"/>
        </w:rPr>
        <w:t xml:space="preserve"> Graves </w:t>
      </w:r>
      <w:r>
        <w:rPr>
          <w:rFonts w:ascii="Arial" w:hAnsi="Arial" w:cs="Arial"/>
          <w:sz w:val="20"/>
          <w:szCs w:val="20"/>
        </w:rPr>
        <w:t>und das</w:t>
      </w:r>
      <w:r w:rsidR="005159CC" w:rsidRPr="00A31792">
        <w:rPr>
          <w:rFonts w:ascii="Arial" w:hAnsi="Arial" w:cs="Arial"/>
          <w:sz w:val="20"/>
          <w:szCs w:val="20"/>
        </w:rPr>
        <w:t xml:space="preserve"> Dark Castle. </w:t>
      </w:r>
      <w:r w:rsidR="00C945CE" w:rsidRPr="00A317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Viele </w:t>
      </w:r>
      <w:proofErr w:type="spellStart"/>
      <w:r>
        <w:rPr>
          <w:rFonts w:ascii="Arial" w:hAnsi="Arial" w:cs="Arial"/>
          <w:sz w:val="20"/>
          <w:szCs w:val="20"/>
        </w:rPr>
        <w:t>Gameplay</w:t>
      </w:r>
      <w:proofErr w:type="spellEnd"/>
      <w:r w:rsidR="00883974">
        <w:rPr>
          <w:rFonts w:ascii="Arial" w:hAnsi="Arial" w:cs="Arial"/>
          <w:sz w:val="20"/>
          <w:szCs w:val="20"/>
        </w:rPr>
        <w:t xml:space="preserve">-Variationen </w:t>
      </w:r>
      <w:r>
        <w:rPr>
          <w:rFonts w:ascii="Arial" w:hAnsi="Arial" w:cs="Arial"/>
          <w:sz w:val="20"/>
          <w:szCs w:val="20"/>
        </w:rPr>
        <w:t>- knifflige P</w:t>
      </w:r>
      <w:r w:rsidR="00883974">
        <w:rPr>
          <w:rFonts w:ascii="Arial" w:hAnsi="Arial" w:cs="Arial"/>
          <w:sz w:val="20"/>
          <w:szCs w:val="20"/>
        </w:rPr>
        <w:t xml:space="preserve">uzzles und Labyrinthe, </w:t>
      </w:r>
      <w:r w:rsidR="003D549C">
        <w:rPr>
          <w:rFonts w:ascii="Arial" w:hAnsi="Arial" w:cs="Arial"/>
          <w:sz w:val="20"/>
          <w:szCs w:val="20"/>
        </w:rPr>
        <w:t xml:space="preserve">Spiel gegen die Zeit oder </w:t>
      </w:r>
      <w:r w:rsidR="00883974">
        <w:rPr>
          <w:rFonts w:ascii="Arial" w:hAnsi="Arial" w:cs="Arial"/>
          <w:sz w:val="20"/>
          <w:szCs w:val="20"/>
        </w:rPr>
        <w:t>rasante Rennen– versprechen abwech</w:t>
      </w:r>
      <w:r w:rsidR="003D549C">
        <w:rPr>
          <w:rFonts w:ascii="Arial" w:hAnsi="Arial" w:cs="Arial"/>
          <w:sz w:val="20"/>
          <w:szCs w:val="20"/>
        </w:rPr>
        <w:t>s</w:t>
      </w:r>
      <w:r w:rsidR="00883974">
        <w:rPr>
          <w:rFonts w:ascii="Arial" w:hAnsi="Arial" w:cs="Arial"/>
          <w:sz w:val="20"/>
          <w:szCs w:val="20"/>
        </w:rPr>
        <w:t xml:space="preserve">lungsreichen Spielspaß für </w:t>
      </w:r>
      <w:r w:rsidR="003D549C">
        <w:rPr>
          <w:rFonts w:ascii="Arial" w:hAnsi="Arial" w:cs="Arial"/>
          <w:sz w:val="20"/>
          <w:szCs w:val="20"/>
        </w:rPr>
        <w:t>viele Stunden</w:t>
      </w:r>
      <w:r w:rsidR="00883974">
        <w:rPr>
          <w:rFonts w:ascii="Arial" w:hAnsi="Arial" w:cs="Arial"/>
          <w:sz w:val="20"/>
          <w:szCs w:val="20"/>
        </w:rPr>
        <w:t>.</w:t>
      </w:r>
    </w:p>
    <w:p w:rsidR="0031233E" w:rsidRPr="00883974" w:rsidRDefault="00883974" w:rsidP="006523DE">
      <w:pPr>
        <w:spacing w:after="160" w:line="320" w:lineRule="exact"/>
        <w:rPr>
          <w:rFonts w:ascii="Helvetica" w:hAnsi="Helvetica" w:cs="Helvetica"/>
          <w:b/>
          <w:bCs/>
          <w:sz w:val="27"/>
          <w:szCs w:val="27"/>
        </w:rPr>
      </w:pPr>
      <w:r w:rsidRPr="00883974">
        <w:rPr>
          <w:rFonts w:ascii="Arial" w:hAnsi="Arial" w:cs="Arial"/>
          <w:sz w:val="20"/>
          <w:szCs w:val="20"/>
        </w:rPr>
        <w:t xml:space="preserve">Die Entwickler arbeiten derzeit an einer </w:t>
      </w:r>
      <w:r w:rsidR="009F6935" w:rsidRPr="00883974">
        <w:rPr>
          <w:rFonts w:ascii="Arial" w:hAnsi="Arial" w:cs="Arial"/>
          <w:sz w:val="20"/>
          <w:szCs w:val="20"/>
        </w:rPr>
        <w:t xml:space="preserve">Racing Edition </w:t>
      </w:r>
      <w:r w:rsidRPr="00883974">
        <w:rPr>
          <w:rFonts w:ascii="Arial" w:hAnsi="Arial" w:cs="Arial"/>
          <w:sz w:val="20"/>
          <w:szCs w:val="20"/>
        </w:rPr>
        <w:t xml:space="preserve">sowie an Versionen für </w:t>
      </w:r>
      <w:r w:rsidR="009F6935" w:rsidRPr="00883974">
        <w:rPr>
          <w:rFonts w:ascii="Arial" w:hAnsi="Arial" w:cs="Arial"/>
          <w:sz w:val="20"/>
          <w:szCs w:val="20"/>
        </w:rPr>
        <w:t xml:space="preserve"> PC/Mac </w:t>
      </w:r>
      <w:r>
        <w:rPr>
          <w:rFonts w:ascii="Arial" w:hAnsi="Arial" w:cs="Arial"/>
          <w:sz w:val="20"/>
          <w:szCs w:val="20"/>
        </w:rPr>
        <w:t>und</w:t>
      </w:r>
      <w:r w:rsidR="009F6935" w:rsidRPr="008839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6935" w:rsidRPr="00883974">
        <w:rPr>
          <w:rFonts w:ascii="Arial" w:hAnsi="Arial" w:cs="Arial"/>
          <w:sz w:val="20"/>
          <w:szCs w:val="20"/>
        </w:rPr>
        <w:t>F</w:t>
      </w:r>
      <w:r w:rsidR="001D1AF0" w:rsidRPr="00883974">
        <w:rPr>
          <w:rFonts w:ascii="Arial" w:hAnsi="Arial" w:cs="Arial"/>
          <w:sz w:val="20"/>
          <w:szCs w:val="20"/>
        </w:rPr>
        <w:t>acebook</w:t>
      </w:r>
      <w:proofErr w:type="spellEnd"/>
      <w:r w:rsidR="009F6935" w:rsidRPr="00883974">
        <w:rPr>
          <w:rFonts w:ascii="Arial" w:hAnsi="Arial" w:cs="Arial"/>
          <w:sz w:val="20"/>
          <w:szCs w:val="20"/>
        </w:rPr>
        <w:t>.</w:t>
      </w:r>
    </w:p>
    <w:p w:rsidR="00D36BFD" w:rsidRPr="00054778" w:rsidRDefault="005159CC" w:rsidP="004B1AE9">
      <w:pPr>
        <w:spacing w:line="320" w:lineRule="exact"/>
        <w:rPr>
          <w:rFonts w:ascii="Arial" w:hAnsi="Arial" w:cs="Arial"/>
          <w:sz w:val="20"/>
          <w:szCs w:val="20"/>
        </w:rPr>
      </w:pPr>
      <w:r w:rsidRPr="00054778">
        <w:rPr>
          <w:rFonts w:ascii="Arial" w:hAnsi="Arial" w:cs="Arial"/>
          <w:b/>
          <w:sz w:val="20"/>
          <w:szCs w:val="20"/>
        </w:rPr>
        <w:t>PUDDING PANIC</w:t>
      </w:r>
      <w:r w:rsidRPr="00054778">
        <w:rPr>
          <w:rFonts w:ascii="Arial" w:hAnsi="Arial" w:cs="Arial"/>
          <w:sz w:val="20"/>
          <w:szCs w:val="20"/>
        </w:rPr>
        <w:t xml:space="preserve"> </w:t>
      </w:r>
      <w:r w:rsidR="00054778" w:rsidRPr="00054778">
        <w:rPr>
          <w:rFonts w:ascii="Arial" w:hAnsi="Arial" w:cs="Arial"/>
          <w:sz w:val="20"/>
          <w:szCs w:val="20"/>
        </w:rPr>
        <w:t>kostet</w:t>
      </w:r>
      <w:r w:rsidRPr="00054778">
        <w:rPr>
          <w:rFonts w:ascii="Arial" w:hAnsi="Arial" w:cs="Arial"/>
          <w:sz w:val="20"/>
          <w:szCs w:val="20"/>
        </w:rPr>
        <w:t xml:space="preserve"> 0,79 €</w:t>
      </w:r>
      <w:r w:rsidR="00FD02BF" w:rsidRPr="00054778">
        <w:rPr>
          <w:rFonts w:ascii="Arial" w:hAnsi="Arial" w:cs="Arial"/>
          <w:sz w:val="20"/>
          <w:szCs w:val="20"/>
        </w:rPr>
        <w:t xml:space="preserve"> / 0,99$</w:t>
      </w:r>
      <w:r w:rsidRPr="00054778">
        <w:rPr>
          <w:rFonts w:ascii="Arial" w:hAnsi="Arial" w:cs="Arial"/>
          <w:sz w:val="20"/>
          <w:szCs w:val="20"/>
        </w:rPr>
        <w:t> </w:t>
      </w:r>
      <w:r w:rsidR="00883974" w:rsidRPr="00054778">
        <w:rPr>
          <w:rFonts w:ascii="Arial" w:hAnsi="Arial" w:cs="Arial"/>
          <w:sz w:val="20"/>
          <w:szCs w:val="20"/>
        </w:rPr>
        <w:t xml:space="preserve">für </w:t>
      </w:r>
      <w:proofErr w:type="spellStart"/>
      <w:r w:rsidR="00883974" w:rsidRPr="00054778">
        <w:rPr>
          <w:rFonts w:ascii="Arial" w:hAnsi="Arial" w:cs="Arial"/>
          <w:sz w:val="20"/>
          <w:szCs w:val="20"/>
        </w:rPr>
        <w:t>iPhone</w:t>
      </w:r>
      <w:proofErr w:type="spellEnd"/>
      <w:r w:rsidR="00883974" w:rsidRPr="00054778">
        <w:rPr>
          <w:rFonts w:ascii="Arial" w:hAnsi="Arial" w:cs="Arial"/>
          <w:sz w:val="20"/>
          <w:szCs w:val="20"/>
        </w:rPr>
        <w:t>/</w:t>
      </w:r>
      <w:r w:rsidRPr="00054778">
        <w:rPr>
          <w:rFonts w:ascii="Arial" w:hAnsi="Arial" w:cs="Arial"/>
          <w:sz w:val="20"/>
          <w:szCs w:val="20"/>
        </w:rPr>
        <w:t xml:space="preserve">iPod </w:t>
      </w:r>
      <w:proofErr w:type="spellStart"/>
      <w:r w:rsidRPr="00054778">
        <w:rPr>
          <w:rFonts w:ascii="Arial" w:hAnsi="Arial" w:cs="Arial"/>
          <w:sz w:val="20"/>
          <w:szCs w:val="20"/>
        </w:rPr>
        <w:t>touch</w:t>
      </w:r>
      <w:proofErr w:type="spellEnd"/>
      <w:r w:rsidRPr="00054778">
        <w:rPr>
          <w:rFonts w:ascii="Arial" w:hAnsi="Arial" w:cs="Arial"/>
          <w:sz w:val="20"/>
          <w:szCs w:val="20"/>
        </w:rPr>
        <w:t xml:space="preserve"> </w:t>
      </w:r>
      <w:r w:rsidR="00883974" w:rsidRPr="00054778">
        <w:rPr>
          <w:rFonts w:ascii="Arial" w:hAnsi="Arial" w:cs="Arial"/>
          <w:sz w:val="20"/>
          <w:szCs w:val="20"/>
        </w:rPr>
        <w:t xml:space="preserve">und </w:t>
      </w:r>
      <w:r w:rsidRPr="00054778">
        <w:rPr>
          <w:rFonts w:ascii="Arial" w:hAnsi="Arial" w:cs="Arial"/>
          <w:sz w:val="20"/>
          <w:szCs w:val="20"/>
        </w:rPr>
        <w:t>2,39 €</w:t>
      </w:r>
      <w:r w:rsidR="00FD02BF" w:rsidRPr="00054778">
        <w:rPr>
          <w:rFonts w:ascii="Arial" w:hAnsi="Arial" w:cs="Arial"/>
          <w:sz w:val="20"/>
          <w:szCs w:val="20"/>
        </w:rPr>
        <w:t xml:space="preserve"> / 2,99$</w:t>
      </w:r>
      <w:r w:rsidRPr="00054778">
        <w:rPr>
          <w:rFonts w:ascii="Arial" w:hAnsi="Arial" w:cs="Arial"/>
          <w:sz w:val="20"/>
          <w:szCs w:val="20"/>
        </w:rPr>
        <w:t xml:space="preserve"> </w:t>
      </w:r>
      <w:r w:rsidR="00054778" w:rsidRPr="00054778">
        <w:rPr>
          <w:rFonts w:ascii="Arial" w:hAnsi="Arial" w:cs="Arial"/>
          <w:sz w:val="20"/>
          <w:szCs w:val="20"/>
        </w:rPr>
        <w:t>als HD-Version für das</w:t>
      </w:r>
      <w:r w:rsidR="00E253FB" w:rsidRPr="000547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253FB" w:rsidRPr="00054778">
        <w:rPr>
          <w:rFonts w:ascii="Arial" w:hAnsi="Arial" w:cs="Arial"/>
          <w:sz w:val="20"/>
          <w:szCs w:val="20"/>
        </w:rPr>
        <w:t>iPad</w:t>
      </w:r>
      <w:proofErr w:type="spellEnd"/>
      <w:r w:rsidR="001D1AF0" w:rsidRPr="00054778">
        <w:rPr>
          <w:rFonts w:ascii="Arial" w:hAnsi="Arial" w:cs="Arial"/>
          <w:sz w:val="20"/>
          <w:szCs w:val="20"/>
        </w:rPr>
        <w:t xml:space="preserve"> </w:t>
      </w:r>
      <w:r w:rsidR="00054778">
        <w:rPr>
          <w:rFonts w:ascii="Arial" w:hAnsi="Arial" w:cs="Arial"/>
          <w:sz w:val="20"/>
          <w:szCs w:val="20"/>
        </w:rPr>
        <w:t>(</w:t>
      </w:r>
      <w:proofErr w:type="spellStart"/>
      <w:r w:rsidR="00054778">
        <w:rPr>
          <w:rFonts w:ascii="Arial" w:hAnsi="Arial" w:cs="Arial"/>
          <w:sz w:val="20"/>
          <w:szCs w:val="20"/>
        </w:rPr>
        <w:t>iTunes</w:t>
      </w:r>
      <w:proofErr w:type="spellEnd"/>
      <w:r w:rsidR="00054778">
        <w:rPr>
          <w:rFonts w:ascii="Arial" w:hAnsi="Arial" w:cs="Arial"/>
          <w:sz w:val="20"/>
          <w:szCs w:val="20"/>
        </w:rPr>
        <w:t xml:space="preserve"> Link</w:t>
      </w:r>
      <w:r w:rsidR="004B1AE9">
        <w:rPr>
          <w:rFonts w:ascii="Arial" w:hAnsi="Arial" w:cs="Arial"/>
          <w:sz w:val="20"/>
          <w:szCs w:val="20"/>
        </w:rPr>
        <w:t>:</w:t>
      </w:r>
      <w:r w:rsidR="00054778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4B1AE9" w:rsidRPr="004B1AE9">
          <w:rPr>
            <w:rStyle w:val="Hyperlink"/>
            <w:rFonts w:ascii="Arial" w:hAnsi="Arial" w:cs="Arial"/>
            <w:sz w:val="20"/>
            <w:szCs w:val="20"/>
          </w:rPr>
          <w:t>http://itunes.apple.com/de/app/pudding-panic/id438513073?mt=8</w:t>
        </w:r>
      </w:hyperlink>
      <w:r w:rsidR="004B1AE9">
        <w:rPr>
          <w:rFonts w:ascii="Arial" w:hAnsi="Arial" w:cs="Arial"/>
          <w:sz w:val="20"/>
          <w:szCs w:val="20"/>
        </w:rPr>
        <w:t xml:space="preserve"> </w:t>
      </w:r>
      <w:r w:rsidR="00054778">
        <w:rPr>
          <w:rFonts w:ascii="Arial" w:hAnsi="Arial" w:cs="Arial"/>
          <w:sz w:val="20"/>
          <w:szCs w:val="20"/>
        </w:rPr>
        <w:t>).</w:t>
      </w:r>
    </w:p>
    <w:p w:rsidR="000D4EDD" w:rsidRPr="000D4EDD" w:rsidRDefault="006026D2" w:rsidP="006523DE">
      <w:pPr>
        <w:spacing w:after="160" w:line="320" w:lineRule="exac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r w:rsidR="00054778" w:rsidRPr="00D22CB5">
        <w:rPr>
          <w:rFonts w:ascii="Arial" w:hAnsi="Arial" w:cs="Arial"/>
          <w:b/>
          <w:sz w:val="20"/>
          <w:szCs w:val="20"/>
          <w:lang w:val="en-US"/>
        </w:rPr>
        <w:br/>
      </w:r>
      <w:proofErr w:type="spellStart"/>
      <w:r w:rsidR="00054778">
        <w:rPr>
          <w:rFonts w:ascii="Arial" w:hAnsi="Arial" w:cs="Arial"/>
          <w:b/>
          <w:sz w:val="20"/>
          <w:szCs w:val="20"/>
          <w:lang w:val="en-US"/>
        </w:rPr>
        <w:t>Presse-Zitate</w:t>
      </w:r>
      <w:proofErr w:type="spellEnd"/>
      <w:r w:rsidR="000D4EDD" w:rsidRPr="000D4EDD">
        <w:rPr>
          <w:rFonts w:ascii="Arial" w:hAnsi="Arial" w:cs="Arial"/>
          <w:b/>
          <w:sz w:val="20"/>
          <w:szCs w:val="20"/>
          <w:lang w:val="en-US"/>
        </w:rPr>
        <w:t>:</w:t>
      </w:r>
    </w:p>
    <w:p w:rsid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 xml:space="preserve">“This game is a must-play with incredible graphics, </w:t>
      </w:r>
      <w:proofErr w:type="spellStart"/>
      <w:r w:rsidRPr="001D1AF0">
        <w:rPr>
          <w:i/>
          <w:sz w:val="22"/>
          <w:szCs w:val="22"/>
          <w:lang w:val="en-US"/>
        </w:rPr>
        <w:t>gameplay</w:t>
      </w:r>
      <w:proofErr w:type="spellEnd"/>
      <w:r w:rsidRPr="001D1AF0">
        <w:rPr>
          <w:i/>
          <w:sz w:val="22"/>
          <w:szCs w:val="22"/>
          <w:lang w:val="en-US"/>
        </w:rPr>
        <w:t>, Game Center support, and many enjoyable levels… Be prepared for a frighteningly fun ride!”</w:t>
      </w:r>
      <w:r w:rsidRPr="0036717E">
        <w:rPr>
          <w:sz w:val="22"/>
          <w:szCs w:val="22"/>
          <w:lang w:val="en-US"/>
        </w:rPr>
        <w:t xml:space="preserve"> – 5/5 stars </w:t>
      </w:r>
      <w:r w:rsidR="00D36BFD">
        <w:rPr>
          <w:sz w:val="22"/>
          <w:szCs w:val="22"/>
          <w:lang w:val="en-US"/>
        </w:rPr>
        <w:t xml:space="preserve">   ---   </w:t>
      </w:r>
      <w:hyperlink r:id="rId8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appadvice.com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4B1AE9" w:rsidRPr="003D549C" w:rsidRDefault="004B1AE9" w:rsidP="003D549C">
      <w:pPr>
        <w:rPr>
          <w:rStyle w:val="Hyperlink"/>
          <w:color w:val="auto"/>
          <w:sz w:val="22"/>
          <w:szCs w:val="22"/>
          <w:u w:val="none"/>
          <w:lang w:val="en-US"/>
        </w:rPr>
      </w:pPr>
      <w:r w:rsidRPr="004B1AE9">
        <w:rPr>
          <w:i/>
          <w:sz w:val="22"/>
          <w:szCs w:val="22"/>
          <w:lang w:val="en-US"/>
        </w:rPr>
        <w:t>“If you're looking for a puzzle game that's fun, fast, and original, you'll eat up Pudding Panic. Its premise alone is a winner!”</w:t>
      </w:r>
      <w:r w:rsidRPr="004B1AE9">
        <w:rPr>
          <w:sz w:val="22"/>
          <w:szCs w:val="22"/>
          <w:lang w:val="en-US"/>
        </w:rPr>
        <w:t xml:space="preserve"> – 4/4 stars</w:t>
      </w:r>
      <w:r w:rsidR="003D549C">
        <w:rPr>
          <w:sz w:val="22"/>
          <w:szCs w:val="22"/>
          <w:lang w:val="en-US"/>
        </w:rPr>
        <w:t xml:space="preserve">   ---   </w:t>
      </w:r>
      <w:hyperlink r:id="rId9" w:history="1">
        <w:r w:rsidRPr="004B1AE9">
          <w:rPr>
            <w:rStyle w:val="Hyperlink"/>
            <w:rFonts w:ascii="Arial" w:eastAsia="Times" w:hAnsi="Arial" w:cs="Arial"/>
            <w:sz w:val="20"/>
            <w:szCs w:val="22"/>
            <w:lang w:val="en-US" w:eastAsia="ar-SA" w:bidi="ar-SA"/>
          </w:rPr>
          <w:t>http://www.slidetoplay.com/story/pudding-panic-review</w:t>
        </w:r>
      </w:hyperlink>
    </w:p>
    <w:p w:rsidR="003D549C" w:rsidRPr="003D549C" w:rsidRDefault="003D549C" w:rsidP="003D549C">
      <w:pPr>
        <w:rPr>
          <w:sz w:val="22"/>
          <w:szCs w:val="22"/>
          <w:lang w:val="en-US"/>
        </w:rPr>
      </w:pPr>
    </w:p>
    <w:p w:rsidR="0036717E" w:rsidRPr="0036717E" w:rsidRDefault="004B1AE9" w:rsidP="00D36BFD">
      <w:pPr>
        <w:pStyle w:val="StandardWeb"/>
        <w:spacing w:before="0" w:after="240"/>
        <w:rPr>
          <w:rFonts w:ascii="Arial" w:hAnsi="Arial" w:cs="Arial"/>
          <w:sz w:val="22"/>
          <w:szCs w:val="22"/>
          <w:lang w:val="en-US"/>
        </w:rPr>
      </w:pPr>
      <w:proofErr w:type="gramStart"/>
      <w:r>
        <w:rPr>
          <w:i/>
          <w:sz w:val="22"/>
          <w:szCs w:val="22"/>
          <w:lang w:val="en-US"/>
        </w:rPr>
        <w:t>“Super fun to play!</w:t>
      </w:r>
      <w:proofErr w:type="gramEnd"/>
      <w:r>
        <w:rPr>
          <w:i/>
          <w:sz w:val="22"/>
          <w:szCs w:val="22"/>
          <w:lang w:val="en-US"/>
        </w:rPr>
        <w:t xml:space="preserve"> … T</w:t>
      </w:r>
      <w:r w:rsidR="0036717E" w:rsidRPr="001D1AF0">
        <w:rPr>
          <w:i/>
          <w:sz w:val="22"/>
          <w:szCs w:val="22"/>
          <w:lang w:val="en-US"/>
        </w:rPr>
        <w:t>his game is sure to have something to make you smile!”</w:t>
      </w:r>
      <w:r w:rsidR="0036717E" w:rsidRPr="0036717E">
        <w:rPr>
          <w:sz w:val="22"/>
          <w:szCs w:val="22"/>
          <w:lang w:val="en-US"/>
        </w:rPr>
        <w:t xml:space="preserve"> – 4</w:t>
      </w:r>
      <w:proofErr w:type="gramStart"/>
      <w:r w:rsidR="0036717E" w:rsidRPr="0036717E">
        <w:rPr>
          <w:sz w:val="22"/>
          <w:szCs w:val="22"/>
          <w:lang w:val="en-US"/>
        </w:rPr>
        <w:t>,5</w:t>
      </w:r>
      <w:proofErr w:type="gramEnd"/>
      <w:r w:rsidR="0036717E" w:rsidRPr="0036717E">
        <w:rPr>
          <w:sz w:val="22"/>
          <w:szCs w:val="22"/>
          <w:lang w:val="en-US"/>
        </w:rPr>
        <w:t xml:space="preserve">/5 stars </w:t>
      </w:r>
      <w:r w:rsidR="0036717E" w:rsidRPr="0036717E">
        <w:rPr>
          <w:sz w:val="22"/>
          <w:szCs w:val="22"/>
          <w:lang w:val="en-US"/>
        </w:rPr>
        <w:br/>
      </w:r>
      <w:hyperlink r:id="rId10" w:tgtFrame="_blank" w:history="1">
        <w:r w:rsidR="0036717E" w:rsidRPr="0036717E">
          <w:rPr>
            <w:rStyle w:val="Hyperlink"/>
            <w:rFonts w:ascii="Arial" w:hAnsi="Arial" w:cs="Arial"/>
            <w:lang w:val="en-US"/>
          </w:rPr>
          <w:t>148apps.com</w:t>
        </w:r>
      </w:hyperlink>
      <w:r w:rsidR="0036717E" w:rsidRPr="0036717E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lastRenderedPageBreak/>
        <w:t xml:space="preserve">“A stunning </w:t>
      </w:r>
      <w:proofErr w:type="gramStart"/>
      <w:r w:rsidRPr="001D1AF0">
        <w:rPr>
          <w:i/>
          <w:sz w:val="22"/>
          <w:szCs w:val="22"/>
          <w:lang w:val="en-US"/>
        </w:rPr>
        <w:t>piece</w:t>
      </w:r>
      <w:proofErr w:type="gramEnd"/>
      <w:r w:rsidRPr="001D1AF0">
        <w:rPr>
          <w:i/>
          <w:sz w:val="22"/>
          <w:szCs w:val="22"/>
          <w:lang w:val="en-US"/>
        </w:rPr>
        <w:t xml:space="preserve"> of art… a spectacular look and feel… unique </w:t>
      </w:r>
      <w:proofErr w:type="spellStart"/>
      <w:r w:rsidRPr="001D1AF0">
        <w:rPr>
          <w:i/>
          <w:sz w:val="22"/>
          <w:szCs w:val="22"/>
          <w:lang w:val="en-US"/>
        </w:rPr>
        <w:t>gameplay</w:t>
      </w:r>
      <w:proofErr w:type="spellEnd"/>
      <w:r w:rsidRPr="001D1AF0">
        <w:rPr>
          <w:i/>
          <w:sz w:val="22"/>
          <w:szCs w:val="22"/>
          <w:lang w:val="en-US"/>
        </w:rPr>
        <w:t>…for this low price Pudding Panic is a great buy!”</w:t>
      </w:r>
      <w:r w:rsidRPr="0036717E">
        <w:rPr>
          <w:sz w:val="22"/>
          <w:szCs w:val="22"/>
          <w:lang w:val="en-US"/>
        </w:rPr>
        <w:t xml:space="preserve"> – 4</w:t>
      </w:r>
      <w:proofErr w:type="gramStart"/>
      <w:r w:rsidRPr="0036717E">
        <w:rPr>
          <w:sz w:val="22"/>
          <w:szCs w:val="22"/>
          <w:lang w:val="en-US"/>
        </w:rPr>
        <w:t>,5</w:t>
      </w:r>
      <w:proofErr w:type="gramEnd"/>
      <w:r w:rsidRPr="0036717E">
        <w:rPr>
          <w:sz w:val="22"/>
          <w:szCs w:val="22"/>
          <w:lang w:val="en-US"/>
        </w:rPr>
        <w:t xml:space="preserve">/5 stars </w:t>
      </w:r>
      <w:r w:rsidR="006523DE">
        <w:rPr>
          <w:sz w:val="22"/>
          <w:szCs w:val="22"/>
          <w:lang w:val="en-US"/>
        </w:rPr>
        <w:t xml:space="preserve">   ---    </w:t>
      </w:r>
      <w:hyperlink r:id="rId11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appsafari.com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36717E" w:rsidRPr="0036717E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1D1AF0">
        <w:rPr>
          <w:i/>
          <w:sz w:val="22"/>
          <w:szCs w:val="22"/>
          <w:lang w:val="en-US"/>
        </w:rPr>
        <w:t>“Fun carnival haunted house vibe.”</w:t>
      </w:r>
      <w:r w:rsidRPr="0036717E">
        <w:rPr>
          <w:sz w:val="22"/>
          <w:szCs w:val="22"/>
          <w:lang w:val="en-US"/>
        </w:rPr>
        <w:t xml:space="preserve"> – 4/5 stars </w:t>
      </w:r>
      <w:r w:rsidR="006523DE">
        <w:rPr>
          <w:sz w:val="22"/>
          <w:szCs w:val="22"/>
          <w:lang w:val="en-US"/>
        </w:rPr>
        <w:t xml:space="preserve">  ---   </w:t>
      </w:r>
      <w:hyperlink r:id="rId12" w:tgtFrame="_blank" w:history="1">
        <w:r w:rsidRPr="0036717E">
          <w:rPr>
            <w:rStyle w:val="Hyperlink"/>
            <w:rFonts w:ascii="Arial" w:hAnsi="Arial" w:cs="Arial"/>
            <w:szCs w:val="22"/>
            <w:lang w:val="en-US"/>
          </w:rPr>
          <w:t>gamezebo.com</w:t>
        </w:r>
      </w:hyperlink>
      <w:r w:rsidRPr="0036717E">
        <w:rPr>
          <w:rFonts w:ascii="Arial" w:hAnsi="Arial" w:cs="Arial"/>
          <w:szCs w:val="22"/>
          <w:lang w:val="en-US"/>
        </w:rPr>
        <w:t xml:space="preserve"> </w:t>
      </w:r>
    </w:p>
    <w:p w:rsidR="006523DE" w:rsidRPr="00D57E60" w:rsidRDefault="0036717E" w:rsidP="00D36BFD">
      <w:pPr>
        <w:pStyle w:val="StandardWeb"/>
        <w:spacing w:before="0" w:after="240"/>
        <w:rPr>
          <w:rFonts w:ascii="Arial" w:hAnsi="Arial" w:cs="Arial"/>
          <w:szCs w:val="22"/>
          <w:lang w:val="en-US"/>
        </w:rPr>
      </w:pPr>
      <w:r w:rsidRPr="004B1AE9">
        <w:rPr>
          <w:i/>
          <w:sz w:val="22"/>
          <w:szCs w:val="22"/>
        </w:rPr>
        <w:t xml:space="preserve">“Pudding Panic </w:t>
      </w:r>
      <w:r w:rsidR="004B1AE9" w:rsidRPr="004B1AE9">
        <w:rPr>
          <w:i/>
          <w:sz w:val="22"/>
          <w:szCs w:val="22"/>
        </w:rPr>
        <w:t>ist bei Weitem das Beste</w:t>
      </w:r>
      <w:r w:rsidRPr="004B1AE9">
        <w:rPr>
          <w:i/>
          <w:sz w:val="22"/>
          <w:szCs w:val="22"/>
        </w:rPr>
        <w:t>.”</w:t>
      </w:r>
      <w:r w:rsidRPr="004B1AE9">
        <w:rPr>
          <w:sz w:val="22"/>
          <w:szCs w:val="22"/>
        </w:rPr>
        <w:t xml:space="preserve"> </w:t>
      </w:r>
      <w:r w:rsidR="006523DE" w:rsidRPr="004B1AE9">
        <w:rPr>
          <w:sz w:val="22"/>
          <w:szCs w:val="22"/>
        </w:rPr>
        <w:t xml:space="preserve">   </w:t>
      </w:r>
      <w:r w:rsidR="006523DE">
        <w:rPr>
          <w:sz w:val="22"/>
          <w:szCs w:val="22"/>
          <w:lang w:val="en-US"/>
        </w:rPr>
        <w:t xml:space="preserve">---     </w:t>
      </w:r>
      <w:hyperlink r:id="rId13" w:tgtFrame="_blank" w:history="1">
        <w:r w:rsidRPr="00D57E60">
          <w:rPr>
            <w:rStyle w:val="Hyperlink"/>
            <w:rFonts w:ascii="Arial" w:hAnsi="Arial" w:cs="Arial"/>
            <w:szCs w:val="22"/>
            <w:lang w:val="en-US"/>
          </w:rPr>
          <w:t>appsjp.com</w:t>
        </w:r>
      </w:hyperlink>
    </w:p>
    <w:p w:rsidR="006D436D" w:rsidRPr="00D57E60" w:rsidRDefault="004B1AE9" w:rsidP="004B1AE9">
      <w:pPr>
        <w:pStyle w:val="StandardWeb"/>
        <w:rPr>
          <w:rFonts w:ascii="Arial" w:hAnsi="Arial" w:cs="Arial"/>
          <w:szCs w:val="22"/>
          <w:lang w:val="en-US"/>
        </w:rPr>
      </w:pPr>
      <w:r w:rsidRPr="005159CC">
        <w:rPr>
          <w:rFonts w:ascii="Arial" w:hAnsi="Arial" w:cs="Arial"/>
          <w:lang w:val="en-US"/>
        </w:rPr>
        <w:br/>
      </w:r>
      <w:r w:rsidR="006D436D" w:rsidRPr="006D436D">
        <w:rPr>
          <w:rFonts w:ascii="Arial" w:hAnsi="Arial" w:cs="Arial"/>
          <w:b/>
          <w:lang w:val="en-US"/>
        </w:rPr>
        <w:t>MEDIA / ONLINE / PROMO CODES</w:t>
      </w:r>
    </w:p>
    <w:p w:rsidR="00BF0F95" w:rsidRDefault="00BF0F95" w:rsidP="004B1AE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gramStart"/>
      <w:r w:rsidRPr="00BF0F95">
        <w:rPr>
          <w:rFonts w:ascii="Arial" w:hAnsi="Arial" w:cs="Arial"/>
          <w:b/>
          <w:sz w:val="20"/>
          <w:szCs w:val="20"/>
          <w:lang w:val="en-US"/>
        </w:rPr>
        <w:t>iTunes</w:t>
      </w:r>
      <w:proofErr w:type="gramEnd"/>
      <w:r w:rsidRPr="00BF0F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41CE4">
        <w:rPr>
          <w:rFonts w:ascii="Arial" w:hAnsi="Arial" w:cs="Arial"/>
          <w:b/>
          <w:sz w:val="20"/>
          <w:szCs w:val="20"/>
          <w:lang w:val="en-US"/>
        </w:rPr>
        <w:t xml:space="preserve">(App Store) </w:t>
      </w:r>
      <w:r w:rsidRPr="00BF0F95">
        <w:rPr>
          <w:rFonts w:ascii="Arial" w:hAnsi="Arial" w:cs="Arial"/>
          <w:b/>
          <w:sz w:val="20"/>
          <w:szCs w:val="20"/>
          <w:lang w:val="en-US"/>
        </w:rPr>
        <w:t>Link: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4" w:history="1">
        <w:r w:rsidRPr="000B55C0">
          <w:rPr>
            <w:rStyle w:val="Hyperlink"/>
            <w:rFonts w:ascii="Arial" w:hAnsi="Arial" w:cs="Arial"/>
            <w:sz w:val="20"/>
            <w:szCs w:val="20"/>
            <w:lang w:val="en-US"/>
          </w:rPr>
          <w:t>http://itunes.apple.com/de/app/pudding-panic/id438513073?mt=8</w:t>
        </w:r>
      </w:hyperlink>
    </w:p>
    <w:p w:rsidR="006D436D" w:rsidRDefault="00075102" w:rsidP="004B1AE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Offizielle</w:t>
      </w:r>
      <w:proofErr w:type="spellEnd"/>
      <w:r w:rsidR="006D436D" w:rsidRPr="006D436D">
        <w:rPr>
          <w:rFonts w:ascii="Arial" w:hAnsi="Arial" w:cs="Arial"/>
          <w:b/>
          <w:sz w:val="20"/>
          <w:szCs w:val="20"/>
          <w:lang w:val="en-US"/>
        </w:rPr>
        <w:t xml:space="preserve"> Website</w:t>
      </w:r>
      <w:r w:rsidR="006D436D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5" w:history="1">
        <w:r w:rsidR="006D436D"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  <w:r w:rsidR="006D436D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D436D" w:rsidRDefault="00075102" w:rsidP="004B1AE9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Gameplay</w:t>
      </w:r>
      <w:proofErr w:type="spellEnd"/>
      <w:r>
        <w:rPr>
          <w:rFonts w:ascii="Arial" w:hAnsi="Arial" w:cs="Arial"/>
          <w:sz w:val="20"/>
          <w:szCs w:val="20"/>
          <w:lang w:val="en-US"/>
        </w:rPr>
        <w:t>-</w:t>
      </w:r>
      <w:r w:rsidR="006D436D">
        <w:rPr>
          <w:rFonts w:ascii="Arial" w:hAnsi="Arial" w:cs="Arial"/>
          <w:sz w:val="20"/>
          <w:szCs w:val="20"/>
          <w:lang w:val="en-US"/>
        </w:rPr>
        <w:t>Trailer</w:t>
      </w:r>
    </w:p>
    <w:p w:rsidR="009F6935" w:rsidRPr="00075102" w:rsidRDefault="00075102" w:rsidP="004B1AE9">
      <w:pPr>
        <w:numPr>
          <w:ilvl w:val="0"/>
          <w:numId w:val="7"/>
        </w:numPr>
        <w:spacing w:line="320" w:lineRule="exact"/>
        <w:rPr>
          <w:rFonts w:ascii="Arial" w:hAnsi="Arial" w:cs="Arial"/>
          <w:sz w:val="20"/>
          <w:szCs w:val="20"/>
        </w:rPr>
      </w:pPr>
      <w:r w:rsidRPr="00075102">
        <w:rPr>
          <w:rFonts w:ascii="Arial" w:hAnsi="Arial" w:cs="Arial"/>
          <w:sz w:val="20"/>
          <w:szCs w:val="20"/>
        </w:rPr>
        <w:t>Witziges</w:t>
      </w:r>
      <w:r w:rsidR="009F6935" w:rsidRPr="00075102">
        <w:rPr>
          <w:rFonts w:ascii="Arial" w:hAnsi="Arial" w:cs="Arial"/>
          <w:sz w:val="20"/>
          <w:szCs w:val="20"/>
        </w:rPr>
        <w:t xml:space="preserve"> Video </w:t>
      </w:r>
      <w:r w:rsidRPr="00075102">
        <w:rPr>
          <w:rFonts w:ascii="Arial" w:hAnsi="Arial" w:cs="Arial"/>
          <w:sz w:val="20"/>
          <w:szCs w:val="20"/>
        </w:rPr>
        <w:t>über die miesen Erfahrungen unseres Pudding-Stars in der Spiele-Branche</w:t>
      </w:r>
      <w:r w:rsidR="009F6935" w:rsidRPr="00075102">
        <w:rPr>
          <w:rFonts w:ascii="Arial" w:hAnsi="Arial" w:cs="Arial"/>
          <w:sz w:val="20"/>
          <w:szCs w:val="20"/>
        </w:rPr>
        <w:t>…</w:t>
      </w:r>
    </w:p>
    <w:p w:rsidR="004B1AE9" w:rsidRPr="00C833DD" w:rsidRDefault="006D436D" w:rsidP="004B1AE9">
      <w:pPr>
        <w:numPr>
          <w:ilvl w:val="0"/>
          <w:numId w:val="7"/>
        </w:numPr>
        <w:spacing w:line="320" w:lineRule="exact"/>
        <w:rPr>
          <w:rFonts w:ascii="Arial" w:hAnsi="Arial" w:cs="Arial"/>
          <w:b/>
          <w:sz w:val="20"/>
          <w:szCs w:val="20"/>
        </w:rPr>
      </w:pPr>
      <w:r w:rsidRPr="00C833DD">
        <w:rPr>
          <w:rFonts w:ascii="Arial" w:hAnsi="Arial" w:cs="Arial"/>
          <w:sz w:val="20"/>
          <w:szCs w:val="20"/>
        </w:rPr>
        <w:t>Press</w:t>
      </w:r>
      <w:r w:rsidR="00C833DD" w:rsidRPr="00C833DD">
        <w:rPr>
          <w:rFonts w:ascii="Arial" w:hAnsi="Arial" w:cs="Arial"/>
          <w:sz w:val="20"/>
          <w:szCs w:val="20"/>
        </w:rPr>
        <w:t>emappe</w:t>
      </w:r>
      <w:r w:rsidRPr="00C833DD">
        <w:rPr>
          <w:rFonts w:ascii="Arial" w:hAnsi="Arial" w:cs="Arial"/>
          <w:sz w:val="20"/>
          <w:szCs w:val="20"/>
        </w:rPr>
        <w:t xml:space="preserve"> (</w:t>
      </w:r>
      <w:r w:rsidR="00C833DD" w:rsidRPr="00C833DD">
        <w:rPr>
          <w:rFonts w:ascii="Arial" w:hAnsi="Arial" w:cs="Arial"/>
          <w:sz w:val="20"/>
          <w:szCs w:val="20"/>
        </w:rPr>
        <w:t>Deutsch</w:t>
      </w:r>
      <w:r w:rsidRPr="00C833DD">
        <w:rPr>
          <w:rFonts w:ascii="Arial" w:hAnsi="Arial" w:cs="Arial"/>
          <w:sz w:val="20"/>
          <w:szCs w:val="20"/>
        </w:rPr>
        <w:t xml:space="preserve">): </w:t>
      </w:r>
      <w:hyperlink r:id="rId16" w:history="1">
        <w:r w:rsidR="00C833DD" w:rsidRPr="00C833DD">
          <w:rPr>
            <w:rStyle w:val="Hyperlink"/>
            <w:rFonts w:ascii="Arial" w:hAnsi="Arial" w:cs="Arial"/>
            <w:sz w:val="20"/>
            <w:szCs w:val="20"/>
          </w:rPr>
          <w:t>http://puddingpanic.de/press/German_Presskit.zip</w:t>
        </w:r>
      </w:hyperlink>
      <w:r w:rsidRPr="00C833DD">
        <w:rPr>
          <w:rFonts w:ascii="Arial" w:hAnsi="Arial" w:cs="Arial"/>
          <w:sz w:val="20"/>
          <w:szCs w:val="20"/>
        </w:rPr>
        <w:t xml:space="preserve"> </w:t>
      </w:r>
    </w:p>
    <w:p w:rsidR="004B1AE9" w:rsidRPr="00C833DD" w:rsidRDefault="004B1AE9" w:rsidP="004B1AE9">
      <w:pPr>
        <w:spacing w:line="320" w:lineRule="exact"/>
        <w:rPr>
          <w:rFonts w:ascii="Arial" w:hAnsi="Arial" w:cs="Arial"/>
          <w:sz w:val="20"/>
          <w:szCs w:val="20"/>
        </w:rPr>
      </w:pPr>
    </w:p>
    <w:p w:rsidR="006D436D" w:rsidRPr="00C833DD" w:rsidRDefault="006D436D" w:rsidP="004B1AE9">
      <w:pPr>
        <w:spacing w:line="320" w:lineRule="exact"/>
        <w:rPr>
          <w:rFonts w:ascii="Arial" w:hAnsi="Arial" w:cs="Arial"/>
          <w:b/>
          <w:sz w:val="20"/>
          <w:szCs w:val="20"/>
        </w:rPr>
      </w:pPr>
      <w:r w:rsidRPr="00C833DD">
        <w:rPr>
          <w:rFonts w:ascii="Arial" w:hAnsi="Arial" w:cs="Arial"/>
          <w:b/>
          <w:sz w:val="20"/>
          <w:szCs w:val="20"/>
        </w:rPr>
        <w:t>Promo Codes</w:t>
      </w:r>
    </w:p>
    <w:p w:rsidR="004B1AE9" w:rsidRDefault="00C833DD" w:rsidP="004B1AE9">
      <w:pPr>
        <w:spacing w:line="320" w:lineRule="exact"/>
        <w:rPr>
          <w:rFonts w:ascii="Arial" w:hAnsi="Arial" w:cs="Arial"/>
          <w:sz w:val="20"/>
          <w:szCs w:val="20"/>
        </w:rPr>
      </w:pPr>
      <w:r w:rsidRPr="00C833DD">
        <w:rPr>
          <w:rFonts w:ascii="Arial" w:hAnsi="Arial" w:cs="Arial"/>
          <w:sz w:val="20"/>
          <w:szCs w:val="20"/>
        </w:rPr>
        <w:t>Wenn Sie einen Promo-Code wünschen, schicken Sie bitte eine e-</w:t>
      </w:r>
      <w:proofErr w:type="spellStart"/>
      <w:r w:rsidRPr="00C833DD">
        <w:rPr>
          <w:rFonts w:ascii="Arial" w:hAnsi="Arial" w:cs="Arial"/>
          <w:sz w:val="20"/>
          <w:szCs w:val="20"/>
        </w:rPr>
        <w:t>mail</w:t>
      </w:r>
      <w:proofErr w:type="spellEnd"/>
      <w:r w:rsidRPr="00C833DD">
        <w:rPr>
          <w:rFonts w:ascii="Arial" w:hAnsi="Arial" w:cs="Arial"/>
          <w:sz w:val="20"/>
          <w:szCs w:val="20"/>
        </w:rPr>
        <w:t xml:space="preserve"> an</w:t>
      </w:r>
      <w:r w:rsidR="006D436D" w:rsidRPr="00C833DD">
        <w:rPr>
          <w:rFonts w:ascii="Arial" w:hAnsi="Arial" w:cs="Arial"/>
          <w:sz w:val="20"/>
          <w:szCs w:val="20"/>
        </w:rPr>
        <w:t xml:space="preserve"> </w:t>
      </w:r>
      <w:hyperlink r:id="rId17" w:history="1">
        <w:r w:rsidR="006D436D" w:rsidRPr="00C833DD">
          <w:rPr>
            <w:rStyle w:val="Hyperlink"/>
            <w:rFonts w:ascii="Arial" w:hAnsi="Arial" w:cs="Arial"/>
            <w:sz w:val="20"/>
            <w:szCs w:val="20"/>
          </w:rPr>
          <w:t>ann-kristin.sterba@kunst-stoff.de</w:t>
        </w:r>
      </w:hyperlink>
      <w:r w:rsidR="006D436D" w:rsidRPr="00C833DD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Betreff: Promo Code. Bitte geben Sie Ihren Namen an sowie Ihre Firma/Website sowie ob Sie den Code für </w:t>
      </w:r>
      <w:proofErr w:type="spellStart"/>
      <w:r>
        <w:rPr>
          <w:rFonts w:ascii="Arial" w:hAnsi="Arial" w:cs="Arial"/>
          <w:sz w:val="20"/>
          <w:szCs w:val="20"/>
        </w:rPr>
        <w:t>iPhone</w:t>
      </w:r>
      <w:proofErr w:type="spellEnd"/>
      <w:r>
        <w:rPr>
          <w:rFonts w:ascii="Arial" w:hAnsi="Arial" w:cs="Arial"/>
          <w:sz w:val="20"/>
          <w:szCs w:val="20"/>
        </w:rPr>
        <w:t xml:space="preserve"> oder </w:t>
      </w:r>
      <w:proofErr w:type="spellStart"/>
      <w:r>
        <w:rPr>
          <w:rFonts w:ascii="Arial" w:hAnsi="Arial" w:cs="Arial"/>
          <w:sz w:val="20"/>
          <w:szCs w:val="20"/>
        </w:rPr>
        <w:t>iPad</w:t>
      </w:r>
      <w:proofErr w:type="spellEnd"/>
      <w:r>
        <w:rPr>
          <w:rFonts w:ascii="Arial" w:hAnsi="Arial" w:cs="Arial"/>
          <w:sz w:val="20"/>
          <w:szCs w:val="20"/>
        </w:rPr>
        <w:t xml:space="preserve"> wünschen.</w:t>
      </w:r>
    </w:p>
    <w:p w:rsidR="00C833DD" w:rsidRPr="00C833DD" w:rsidRDefault="00C833DD" w:rsidP="004B1AE9">
      <w:pPr>
        <w:spacing w:line="320" w:lineRule="exact"/>
        <w:rPr>
          <w:rFonts w:ascii="Arial" w:hAnsi="Arial" w:cs="Arial"/>
          <w:b/>
          <w:sz w:val="20"/>
          <w:szCs w:val="20"/>
        </w:rPr>
      </w:pPr>
    </w:p>
    <w:p w:rsidR="006D436D" w:rsidRDefault="006D436D" w:rsidP="004B1AE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6D436D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8" w:history="1">
        <w:r w:rsidRPr="005F4E6D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</w:p>
    <w:p w:rsidR="006D436D" w:rsidRDefault="006D436D" w:rsidP="004B1AE9">
      <w:pPr>
        <w:spacing w:line="320" w:lineRule="exact"/>
        <w:rPr>
          <w:rFonts w:ascii="Arial" w:hAnsi="Arial" w:cs="Arial"/>
          <w:sz w:val="20"/>
          <w:szCs w:val="20"/>
          <w:lang w:val="en-US"/>
        </w:rPr>
      </w:pPr>
      <w:r w:rsidRPr="006D436D">
        <w:rPr>
          <w:rFonts w:ascii="Arial" w:hAnsi="Arial" w:cs="Arial"/>
          <w:b/>
          <w:sz w:val="20"/>
          <w:szCs w:val="20"/>
          <w:lang w:val="en-US"/>
        </w:rPr>
        <w:t>Twitter</w:t>
      </w:r>
      <w:r>
        <w:rPr>
          <w:rFonts w:ascii="Arial" w:hAnsi="Arial" w:cs="Arial"/>
          <w:sz w:val="20"/>
          <w:szCs w:val="20"/>
          <w:lang w:val="en-US"/>
        </w:rPr>
        <w:t xml:space="preserve">: Follow us on </w:t>
      </w:r>
      <w:hyperlink r:id="rId19" w:anchor="!/PuddingPanic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p w:rsidR="006554E7" w:rsidRDefault="006554E7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  <w:lang w:val="en-US"/>
        </w:rPr>
      </w:pPr>
    </w:p>
    <w:p w:rsidR="00075102" w:rsidRDefault="009F6935" w:rsidP="009F6935">
      <w:pPr>
        <w:spacing w:line="320" w:lineRule="exact"/>
        <w:rPr>
          <w:rFonts w:ascii="Arial" w:hAnsi="Arial" w:cs="Arial"/>
          <w:i/>
          <w:sz w:val="20"/>
          <w:szCs w:val="20"/>
        </w:rPr>
      </w:pPr>
      <w:r w:rsidRPr="004B1AE9">
        <w:rPr>
          <w:rFonts w:ascii="Arial" w:hAnsi="Arial" w:cs="Arial"/>
          <w:sz w:val="20"/>
          <w:szCs w:val="20"/>
        </w:rPr>
        <w:br/>
      </w:r>
      <w:r w:rsidRPr="004B1AE9">
        <w:rPr>
          <w:rFonts w:ascii="Arial" w:hAnsi="Arial" w:cs="Arial"/>
          <w:b/>
          <w:i/>
          <w:sz w:val="20"/>
          <w:szCs w:val="20"/>
        </w:rPr>
        <w:t>kunst-stoff</w:t>
      </w:r>
      <w:r w:rsidRPr="004B1AE9">
        <w:rPr>
          <w:rFonts w:ascii="Arial" w:hAnsi="Arial" w:cs="Arial"/>
          <w:i/>
          <w:sz w:val="20"/>
          <w:szCs w:val="20"/>
        </w:rPr>
        <w:t xml:space="preserve"> </w:t>
      </w:r>
      <w:r w:rsidR="004B1AE9" w:rsidRPr="004B1AE9">
        <w:rPr>
          <w:rFonts w:ascii="Arial" w:hAnsi="Arial" w:cs="Arial"/>
          <w:i/>
          <w:sz w:val="20"/>
          <w:szCs w:val="20"/>
        </w:rPr>
        <w:t xml:space="preserve">ist ein unabhängiger Spiele-Entwickler und –Produzent mit Sitz in Berlin. </w:t>
      </w:r>
      <w:r w:rsidRPr="004B1AE9">
        <w:rPr>
          <w:rFonts w:ascii="Arial" w:hAnsi="Arial" w:cs="Arial"/>
          <w:i/>
          <w:sz w:val="20"/>
          <w:szCs w:val="20"/>
        </w:rPr>
        <w:t xml:space="preserve">kunst-stoff </w:t>
      </w:r>
      <w:r w:rsidR="004B1AE9" w:rsidRPr="004B1AE9">
        <w:rPr>
          <w:rFonts w:ascii="Arial" w:hAnsi="Arial" w:cs="Arial"/>
          <w:i/>
          <w:sz w:val="20"/>
          <w:szCs w:val="20"/>
        </w:rPr>
        <w:t xml:space="preserve">wurde 2008 als GmbH gegründet; ein </w:t>
      </w:r>
      <w:proofErr w:type="spellStart"/>
      <w:r w:rsidR="004B1AE9" w:rsidRPr="004B1AE9">
        <w:rPr>
          <w:rFonts w:ascii="Arial" w:hAnsi="Arial" w:cs="Arial"/>
          <w:i/>
          <w:sz w:val="20"/>
          <w:szCs w:val="20"/>
        </w:rPr>
        <w:t>Kernteam</w:t>
      </w:r>
      <w:proofErr w:type="spellEnd"/>
      <w:r w:rsidR="004B1AE9" w:rsidRPr="004B1AE9">
        <w:rPr>
          <w:rFonts w:ascii="Arial" w:hAnsi="Arial" w:cs="Arial"/>
          <w:i/>
          <w:sz w:val="20"/>
          <w:szCs w:val="20"/>
        </w:rPr>
        <w:t xml:space="preserve"> arbeitete aber schon vorher an interaktiven Exponaten für Kunden aus Industrie</w:t>
      </w:r>
      <w:r w:rsidR="007406D3">
        <w:rPr>
          <w:rFonts w:ascii="Arial" w:hAnsi="Arial" w:cs="Arial"/>
          <w:i/>
          <w:sz w:val="20"/>
          <w:szCs w:val="20"/>
        </w:rPr>
        <w:t xml:space="preserve"> </w:t>
      </w:r>
      <w:r w:rsidR="004B1AE9" w:rsidRPr="004B1AE9">
        <w:rPr>
          <w:rFonts w:ascii="Arial" w:hAnsi="Arial" w:cs="Arial"/>
          <w:i/>
          <w:sz w:val="20"/>
          <w:szCs w:val="20"/>
        </w:rPr>
        <w:t>und Kultur</w:t>
      </w:r>
      <w:r w:rsidR="007406D3">
        <w:rPr>
          <w:rFonts w:ascii="Arial" w:hAnsi="Arial" w:cs="Arial"/>
          <w:i/>
          <w:sz w:val="20"/>
          <w:szCs w:val="20"/>
        </w:rPr>
        <w:t xml:space="preserve"> zusammen</w:t>
      </w:r>
      <w:r w:rsidR="004B1AE9" w:rsidRPr="004B1AE9">
        <w:rPr>
          <w:rFonts w:ascii="Arial" w:hAnsi="Arial" w:cs="Arial"/>
          <w:i/>
          <w:sz w:val="20"/>
          <w:szCs w:val="20"/>
        </w:rPr>
        <w:t xml:space="preserve">. </w:t>
      </w:r>
      <w:r w:rsidRPr="004B1AE9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7406D3" w:rsidRPr="007406D3">
        <w:rPr>
          <w:rFonts w:ascii="Arial" w:hAnsi="Arial" w:cs="Arial"/>
          <w:i/>
          <w:sz w:val="20"/>
          <w:szCs w:val="20"/>
        </w:rPr>
        <w:t>kunst-stoff’s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 Debut-Projekt als GmbH war das Spiel „</w:t>
      </w:r>
      <w:proofErr w:type="spellStart"/>
      <w:r w:rsidR="007406D3">
        <w:rPr>
          <w:rFonts w:ascii="Arial" w:hAnsi="Arial" w:cs="Arial"/>
          <w:i/>
          <w:sz w:val="20"/>
          <w:szCs w:val="20"/>
        </w:rPr>
        <w:t>Galaxy</w:t>
      </w:r>
      <w:proofErr w:type="spellEnd"/>
      <w:r w:rsidR="007406D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7406D3">
        <w:rPr>
          <w:rFonts w:ascii="Arial" w:hAnsi="Arial" w:cs="Arial"/>
          <w:i/>
          <w:sz w:val="20"/>
          <w:szCs w:val="20"/>
        </w:rPr>
        <w:t>R</w:t>
      </w:r>
      <w:r w:rsidR="007406D3" w:rsidRPr="007406D3">
        <w:rPr>
          <w:rFonts w:ascii="Arial" w:hAnsi="Arial" w:cs="Arial"/>
          <w:i/>
          <w:sz w:val="20"/>
          <w:szCs w:val="20"/>
        </w:rPr>
        <w:t>acers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“ für Nintendo DS, das 2010 von </w:t>
      </w:r>
      <w:proofErr w:type="spellStart"/>
      <w:r w:rsidR="007406D3" w:rsidRPr="007406D3">
        <w:rPr>
          <w:rFonts w:ascii="Arial" w:hAnsi="Arial" w:cs="Arial"/>
          <w:i/>
          <w:sz w:val="20"/>
          <w:szCs w:val="20"/>
        </w:rPr>
        <w:t>Ubisoft</w:t>
      </w:r>
      <w:proofErr w:type="spellEnd"/>
      <w:r w:rsidR="007406D3" w:rsidRPr="007406D3">
        <w:rPr>
          <w:rFonts w:ascii="Arial" w:hAnsi="Arial" w:cs="Arial"/>
          <w:i/>
          <w:sz w:val="20"/>
          <w:szCs w:val="20"/>
        </w:rPr>
        <w:t xml:space="preserve"> international auf den Markt </w:t>
      </w:r>
      <w:r w:rsidR="007406D3">
        <w:rPr>
          <w:rFonts w:ascii="Arial" w:hAnsi="Arial" w:cs="Arial"/>
          <w:i/>
          <w:sz w:val="20"/>
          <w:szCs w:val="20"/>
        </w:rPr>
        <w:t>gebracht wurde</w:t>
      </w:r>
      <w:r w:rsidR="007406D3" w:rsidRPr="007406D3">
        <w:rPr>
          <w:rFonts w:ascii="Arial" w:hAnsi="Arial" w:cs="Arial"/>
          <w:i/>
          <w:sz w:val="20"/>
          <w:szCs w:val="20"/>
        </w:rPr>
        <w:t>. Das Spiel hat mehrere Preise gewonnen, darun</w:t>
      </w:r>
      <w:r w:rsidR="007406D3">
        <w:rPr>
          <w:rFonts w:ascii="Arial" w:hAnsi="Arial" w:cs="Arial"/>
          <w:i/>
          <w:sz w:val="20"/>
          <w:szCs w:val="20"/>
        </w:rPr>
        <w:t>ter der Deutsche Entwicklerpreis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 2010 als “Bestes Kinderspiel</w:t>
      </w:r>
      <w:r w:rsidR="007406D3">
        <w:rPr>
          <w:rFonts w:ascii="Arial" w:hAnsi="Arial" w:cs="Arial"/>
          <w:i/>
          <w:sz w:val="20"/>
          <w:szCs w:val="20"/>
        </w:rPr>
        <w:t xml:space="preserve"> sowie die Nominierung für den Deutschen Computerspielpreis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 </w:t>
      </w:r>
      <w:r w:rsidRPr="007406D3">
        <w:rPr>
          <w:rFonts w:ascii="Arial" w:hAnsi="Arial" w:cs="Arial"/>
          <w:i/>
          <w:sz w:val="20"/>
          <w:szCs w:val="20"/>
        </w:rPr>
        <w:t>PUDDING PANIC is</w:t>
      </w:r>
      <w:r w:rsidR="007406D3" w:rsidRPr="007406D3">
        <w:rPr>
          <w:rFonts w:ascii="Arial" w:hAnsi="Arial" w:cs="Arial"/>
          <w:i/>
          <w:sz w:val="20"/>
          <w:szCs w:val="20"/>
        </w:rPr>
        <w:t xml:space="preserve">t </w:t>
      </w:r>
    </w:p>
    <w:p w:rsidR="009F6935" w:rsidRPr="007406D3" w:rsidRDefault="007406D3" w:rsidP="009F6935">
      <w:pPr>
        <w:spacing w:line="320" w:lineRule="exact"/>
        <w:rPr>
          <w:rFonts w:ascii="Arial" w:hAnsi="Arial" w:cs="Arial"/>
          <w:i/>
          <w:sz w:val="20"/>
          <w:szCs w:val="20"/>
        </w:rPr>
      </w:pPr>
      <w:proofErr w:type="spellStart"/>
      <w:r w:rsidRPr="007406D3">
        <w:rPr>
          <w:rFonts w:ascii="Arial" w:hAnsi="Arial" w:cs="Arial"/>
          <w:i/>
          <w:sz w:val="20"/>
          <w:szCs w:val="20"/>
        </w:rPr>
        <w:t>kunst-stoff</w:t>
      </w:r>
      <w:r w:rsidR="009F6935" w:rsidRPr="007406D3">
        <w:rPr>
          <w:rFonts w:ascii="Arial" w:hAnsi="Arial" w:cs="Arial"/>
          <w:i/>
          <w:sz w:val="20"/>
          <w:szCs w:val="20"/>
        </w:rPr>
        <w:t>s</w:t>
      </w:r>
      <w:proofErr w:type="spellEnd"/>
      <w:r w:rsidR="009F6935" w:rsidRPr="007406D3">
        <w:rPr>
          <w:rFonts w:ascii="Arial" w:hAnsi="Arial" w:cs="Arial"/>
          <w:i/>
          <w:sz w:val="20"/>
          <w:szCs w:val="20"/>
        </w:rPr>
        <w:t xml:space="preserve"> </w:t>
      </w:r>
      <w:r w:rsidRPr="007406D3">
        <w:rPr>
          <w:rFonts w:ascii="Arial" w:hAnsi="Arial" w:cs="Arial"/>
          <w:i/>
          <w:sz w:val="20"/>
          <w:szCs w:val="20"/>
        </w:rPr>
        <w:t xml:space="preserve">erstes Multiplattform-Game </w:t>
      </w:r>
      <w:r>
        <w:rPr>
          <w:rFonts w:ascii="Arial" w:hAnsi="Arial" w:cs="Arial"/>
          <w:i/>
          <w:sz w:val="20"/>
          <w:szCs w:val="20"/>
        </w:rPr>
        <w:t>und wird durch den Entwickler selbst vermarktet</w:t>
      </w:r>
      <w:r w:rsidRPr="007406D3">
        <w:rPr>
          <w:rFonts w:ascii="Arial" w:hAnsi="Arial" w:cs="Arial"/>
          <w:i/>
          <w:sz w:val="20"/>
          <w:szCs w:val="20"/>
        </w:rPr>
        <w:t>.</w:t>
      </w:r>
    </w:p>
    <w:p w:rsidR="009F6935" w:rsidRPr="007406D3" w:rsidRDefault="009F6935" w:rsidP="009F6935">
      <w:pPr>
        <w:pBdr>
          <w:bottom w:val="single" w:sz="12" w:space="1" w:color="auto"/>
        </w:pBdr>
        <w:spacing w:line="320" w:lineRule="exact"/>
        <w:rPr>
          <w:rFonts w:ascii="Arial" w:hAnsi="Arial" w:cs="Arial"/>
          <w:sz w:val="20"/>
          <w:szCs w:val="20"/>
        </w:rPr>
      </w:pPr>
    </w:p>
    <w:p w:rsidR="006554E7" w:rsidRPr="007406D3" w:rsidRDefault="006554E7" w:rsidP="006026D2">
      <w:pPr>
        <w:spacing w:after="120" w:line="320" w:lineRule="exact"/>
        <w:rPr>
          <w:rFonts w:ascii="Arial" w:hAnsi="Arial" w:cs="Arial"/>
          <w:sz w:val="20"/>
          <w:szCs w:val="20"/>
        </w:rPr>
      </w:pPr>
    </w:p>
    <w:p w:rsidR="00924979" w:rsidRPr="006026D2" w:rsidRDefault="0013708E" w:rsidP="006026D2">
      <w:pPr>
        <w:spacing w:after="120" w:line="320" w:lineRule="exact"/>
        <w:rPr>
          <w:rFonts w:ascii="Arial" w:hAnsi="Arial" w:cs="Arial"/>
          <w:b/>
          <w:sz w:val="20"/>
          <w:szCs w:val="20"/>
        </w:rPr>
      </w:pPr>
      <w:r w:rsidRPr="00D22CB5">
        <w:rPr>
          <w:rFonts w:ascii="Arial" w:hAnsi="Arial" w:cs="Arial"/>
          <w:b/>
          <w:sz w:val="20"/>
          <w:szCs w:val="20"/>
        </w:rPr>
        <w:t>PRESSEKONTAKT</w:t>
      </w:r>
      <w:r w:rsidR="006026D2">
        <w:rPr>
          <w:rFonts w:ascii="Arial" w:hAnsi="Arial" w:cs="Arial"/>
          <w:b/>
          <w:sz w:val="20"/>
          <w:szCs w:val="20"/>
        </w:rPr>
        <w:br/>
      </w:r>
      <w:r w:rsidR="00507C5B" w:rsidRPr="00D22CB5">
        <w:rPr>
          <w:rFonts w:ascii="Arial" w:hAnsi="Arial" w:cs="Arial"/>
          <w:sz w:val="20"/>
          <w:szCs w:val="20"/>
        </w:rPr>
        <w:t xml:space="preserve">Maike Coelle </w:t>
      </w:r>
      <w:proofErr w:type="spellStart"/>
      <w:r w:rsidR="00507C5B" w:rsidRPr="00D22CB5">
        <w:rPr>
          <w:rFonts w:ascii="Arial" w:hAnsi="Arial" w:cs="Arial"/>
          <w:sz w:val="20"/>
          <w:szCs w:val="20"/>
        </w:rPr>
        <w:t>and</w:t>
      </w:r>
      <w:proofErr w:type="spellEnd"/>
      <w:r w:rsidR="00507C5B" w:rsidRPr="00D22CB5">
        <w:rPr>
          <w:rFonts w:ascii="Arial" w:hAnsi="Arial" w:cs="Arial"/>
          <w:sz w:val="20"/>
          <w:szCs w:val="20"/>
        </w:rPr>
        <w:t xml:space="preserve"> Ann-Kristin Sterba</w:t>
      </w:r>
      <w:r w:rsidR="006026D2">
        <w:rPr>
          <w:rFonts w:ascii="Arial" w:hAnsi="Arial" w:cs="Arial"/>
          <w:sz w:val="20"/>
          <w:szCs w:val="20"/>
        </w:rPr>
        <w:br/>
      </w:r>
      <w:r w:rsidR="00507C5B" w:rsidRPr="00675222">
        <w:rPr>
          <w:rFonts w:ascii="Arial" w:hAnsi="Arial" w:cs="Arial"/>
          <w:sz w:val="20"/>
          <w:szCs w:val="20"/>
        </w:rPr>
        <w:t xml:space="preserve">kunst-stoff GmbH, Rungestr. </w:t>
      </w:r>
      <w:r w:rsidR="00507C5B" w:rsidRPr="006026D2">
        <w:rPr>
          <w:rFonts w:ascii="Arial" w:hAnsi="Arial" w:cs="Arial"/>
          <w:sz w:val="20"/>
          <w:szCs w:val="20"/>
          <w:lang w:val="en-US"/>
        </w:rPr>
        <w:t>22-24, D-10179 Berlin, Germany</w:t>
      </w:r>
      <w:r w:rsidR="006026D2" w:rsidRPr="006026D2">
        <w:rPr>
          <w:rFonts w:ascii="Arial" w:hAnsi="Arial" w:cs="Arial"/>
          <w:sz w:val="20"/>
          <w:szCs w:val="20"/>
          <w:lang w:val="en-US"/>
        </w:rPr>
        <w:br/>
      </w:r>
      <w:r w:rsidR="00507C5B">
        <w:rPr>
          <w:rFonts w:ascii="Arial" w:hAnsi="Arial" w:cs="Arial"/>
          <w:sz w:val="20"/>
          <w:szCs w:val="20"/>
          <w:lang w:val="en-US"/>
        </w:rPr>
        <w:t>Tel/Fax: +49 (0)30 - 2345 7178</w:t>
      </w:r>
      <w:r w:rsidR="006026D2">
        <w:rPr>
          <w:rFonts w:ascii="Arial" w:hAnsi="Arial" w:cs="Arial"/>
          <w:sz w:val="20"/>
          <w:szCs w:val="20"/>
          <w:lang w:val="en-US"/>
        </w:rPr>
        <w:br/>
      </w:r>
      <w:hyperlink r:id="rId20" w:history="1">
        <w:r w:rsidR="00924979" w:rsidRPr="002C6416">
          <w:rPr>
            <w:rStyle w:val="Hyperlink"/>
            <w:rFonts w:ascii="Arial" w:hAnsi="Arial"/>
            <w:sz w:val="20"/>
            <w:szCs w:val="20"/>
            <w:lang w:val="en-US"/>
          </w:rPr>
          <w:t>maike.coelle@kunst-stoff.de</w:t>
        </w:r>
      </w:hyperlink>
      <w:r w:rsidR="006523DE">
        <w:rPr>
          <w:rFonts w:ascii="Arial" w:hAnsi="Arial" w:cs="Arial"/>
          <w:sz w:val="20"/>
          <w:szCs w:val="20"/>
          <w:lang w:val="en-US"/>
        </w:rPr>
        <w:t xml:space="preserve">,   </w:t>
      </w:r>
      <w:r w:rsidR="006026D2">
        <w:rPr>
          <w:rFonts w:ascii="Arial" w:hAnsi="Arial" w:cs="Arial"/>
          <w:sz w:val="20"/>
          <w:szCs w:val="20"/>
          <w:lang w:val="en-US"/>
        </w:rPr>
        <w:br/>
      </w:r>
      <w:hyperlink r:id="rId21" w:history="1">
        <w:r w:rsidR="00924979" w:rsidRPr="002C6416">
          <w:rPr>
            <w:rStyle w:val="Hyperlink"/>
            <w:rFonts w:ascii="Arial" w:hAnsi="Arial"/>
            <w:sz w:val="20"/>
            <w:szCs w:val="20"/>
            <w:lang w:val="en-US"/>
          </w:rPr>
          <w:t>ann-kristin.sterba@kunst-stoff.de</w:t>
        </w:r>
      </w:hyperlink>
      <w:r w:rsidR="00924979" w:rsidRPr="002C6416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24979" w:rsidRDefault="00491D34" w:rsidP="006026D2">
      <w:pPr>
        <w:spacing w:after="120" w:line="320" w:lineRule="exact"/>
        <w:rPr>
          <w:rFonts w:ascii="Arial" w:hAnsi="Arial" w:cs="Arial"/>
          <w:sz w:val="20"/>
          <w:szCs w:val="20"/>
          <w:lang w:val="en-US"/>
        </w:rPr>
      </w:pPr>
      <w:hyperlink r:id="rId22" w:history="1">
        <w:r w:rsidR="00924979"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www.kunst-stoff.de</w:t>
        </w:r>
      </w:hyperlink>
      <w:r w:rsidR="006523DE">
        <w:rPr>
          <w:rFonts w:ascii="Arial" w:hAnsi="Arial" w:cs="Arial"/>
          <w:sz w:val="20"/>
          <w:szCs w:val="20"/>
          <w:lang w:val="en-US"/>
        </w:rPr>
        <w:t xml:space="preserve">       </w:t>
      </w:r>
      <w:r w:rsidR="006026D2">
        <w:rPr>
          <w:rFonts w:ascii="Arial" w:hAnsi="Arial" w:cs="Arial"/>
          <w:sz w:val="20"/>
          <w:szCs w:val="20"/>
          <w:lang w:val="en-US"/>
        </w:rPr>
        <w:br/>
      </w:r>
      <w:hyperlink r:id="rId23" w:history="1">
        <w:r w:rsidR="00924979"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www.puddingpanic.com</w:t>
        </w:r>
      </w:hyperlink>
    </w:p>
    <w:p w:rsidR="00D35FBF" w:rsidRPr="00817224" w:rsidRDefault="00924979" w:rsidP="006026D2">
      <w:pPr>
        <w:spacing w:after="120" w:line="32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8E74CE">
        <w:rPr>
          <w:rFonts w:ascii="Arial" w:hAnsi="Arial" w:cs="Arial"/>
          <w:b/>
          <w:sz w:val="20"/>
          <w:szCs w:val="20"/>
          <w:lang w:val="en-US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24" w:history="1">
        <w:r w:rsidRPr="00FE18D9">
          <w:rPr>
            <w:rStyle w:val="Hyperlink"/>
            <w:rFonts w:ascii="Arial" w:hAnsi="Arial" w:cs="Arial"/>
            <w:sz w:val="20"/>
            <w:szCs w:val="20"/>
            <w:lang w:val="en-US"/>
          </w:rPr>
          <w:t>www.facebook.com/PuddingPanic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6026D2">
        <w:rPr>
          <w:rFonts w:ascii="Arial" w:hAnsi="Arial" w:cs="Arial"/>
          <w:sz w:val="20"/>
          <w:szCs w:val="20"/>
          <w:lang w:val="en-US"/>
        </w:rPr>
        <w:br/>
      </w:r>
      <w:r w:rsidRPr="008E74CE">
        <w:rPr>
          <w:rFonts w:ascii="Arial" w:hAnsi="Arial" w:cs="Arial"/>
          <w:b/>
          <w:sz w:val="20"/>
          <w:szCs w:val="20"/>
          <w:lang w:val="en-US"/>
        </w:rPr>
        <w:t xml:space="preserve">Twitter: </w:t>
      </w:r>
      <w:hyperlink r:id="rId25" w:anchor="!/PuddingPanic" w:history="1">
        <w:r w:rsidRPr="009F0BE3">
          <w:rPr>
            <w:rStyle w:val="Hyperlink"/>
            <w:rFonts w:ascii="Arial" w:hAnsi="Arial" w:cs="Arial"/>
            <w:sz w:val="20"/>
            <w:szCs w:val="20"/>
            <w:lang w:val="en-US"/>
          </w:rPr>
          <w:t>http://twitter.com/#!/PuddingPanic</w:t>
        </w:r>
      </w:hyperlink>
    </w:p>
    <w:sectPr w:rsidR="00D35FBF" w:rsidRPr="00817224" w:rsidSect="00560836">
      <w:headerReference w:type="default" r:id="rId26"/>
      <w:footerReference w:type="default" r:id="rId27"/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3D1" w:rsidRDefault="009D03D1">
      <w:r>
        <w:separator/>
      </w:r>
    </w:p>
  </w:endnote>
  <w:endnote w:type="continuationSeparator" w:id="0">
    <w:p w:rsidR="009D03D1" w:rsidRDefault="009D0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Pr="00D35FBF" w:rsidRDefault="00507C5B">
    <w:pPr>
      <w:pStyle w:val="Fuzeile"/>
      <w:jc w:val="right"/>
      <w:rPr>
        <w:rFonts w:ascii="Arial" w:hAnsi="Arial" w:cs="Arial"/>
      </w:rPr>
    </w:pP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page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PAGE </w:instrTex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51BCD">
      <w:rPr>
        <w:rFonts w:ascii="Arial" w:hAnsi="Arial" w:cs="Arial"/>
        <w:noProof/>
        <w:sz w:val="18"/>
        <w:szCs w:val="18"/>
        <w:lang w:eastAsia="de-DE" w:bidi="de-DE"/>
      </w:rPr>
      <w:t>2</w: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end"/>
    </w:r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proofErr w:type="spellStart"/>
    <w:r w:rsidRPr="00D35FBF">
      <w:rPr>
        <w:rFonts w:ascii="Arial" w:hAnsi="Arial" w:cs="Arial"/>
        <w:sz w:val="18"/>
        <w:szCs w:val="18"/>
        <w:lang w:eastAsia="de-DE" w:bidi="de-DE"/>
      </w:rPr>
      <w:t>of</w:t>
    </w:r>
    <w:proofErr w:type="spellEnd"/>
    <w:r w:rsidRPr="00D35FBF">
      <w:rPr>
        <w:rFonts w:ascii="Arial" w:hAnsi="Arial" w:cs="Arial"/>
        <w:sz w:val="18"/>
        <w:szCs w:val="18"/>
        <w:lang w:eastAsia="de-DE" w:bidi="de-DE"/>
      </w:rPr>
      <w:t xml:space="preserve"> </w: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begin"/>
    </w:r>
    <w:r w:rsidRPr="00D35FBF">
      <w:rPr>
        <w:rFonts w:ascii="Arial" w:hAnsi="Arial" w:cs="Arial"/>
        <w:sz w:val="18"/>
        <w:szCs w:val="18"/>
        <w:lang w:eastAsia="de-DE" w:bidi="de-DE"/>
      </w:rPr>
      <w:instrText xml:space="preserve"> NUMPAGES \*Arabic </w:instrTex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separate"/>
    </w:r>
    <w:r w:rsidR="00D51BCD">
      <w:rPr>
        <w:rFonts w:ascii="Arial" w:hAnsi="Arial" w:cs="Arial"/>
        <w:noProof/>
        <w:sz w:val="18"/>
        <w:szCs w:val="18"/>
        <w:lang w:eastAsia="de-DE" w:bidi="de-DE"/>
      </w:rPr>
      <w:t>2</w:t>
    </w:r>
    <w:r w:rsidR="00491D34" w:rsidRPr="00D35FBF">
      <w:rPr>
        <w:rFonts w:ascii="Arial" w:hAnsi="Arial" w:cs="Arial"/>
        <w:sz w:val="18"/>
        <w:szCs w:val="18"/>
        <w:lang w:eastAsia="de-DE" w:bidi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3D1" w:rsidRDefault="009D03D1">
      <w:r>
        <w:separator/>
      </w:r>
    </w:p>
  </w:footnote>
  <w:footnote w:type="continuationSeparator" w:id="0">
    <w:p w:rsidR="009D03D1" w:rsidRDefault="009D0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C5B" w:rsidRDefault="00507C5B">
    <w:pPr>
      <w:pStyle w:val="Kopfzeile"/>
    </w:pPr>
    <w:r>
      <w:rPr>
        <w:szCs w:val="20"/>
      </w:rPr>
      <w:tab/>
    </w:r>
    <w:r>
      <w:rPr>
        <w:szCs w:val="20"/>
      </w:rPr>
      <w:tab/>
    </w:r>
    <w:r w:rsidR="00070EE8">
      <w:rPr>
        <w:noProof/>
        <w:szCs w:val="20"/>
        <w:lang w:eastAsia="de-DE" w:bidi="ar-SA"/>
      </w:rPr>
      <w:drawing>
        <wp:inline distT="0" distB="0" distL="0" distR="0">
          <wp:extent cx="1962150" cy="6832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8324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91D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3pt;margin-top:-26.2pt;width:188.7pt;height:89.7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507C5B" w:rsidRDefault="00507C5B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30461DD"/>
    <w:multiLevelType w:val="hybridMultilevel"/>
    <w:tmpl w:val="DB8E8910"/>
    <w:lvl w:ilvl="0" w:tplc="0C08C9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319DC"/>
    <w:multiLevelType w:val="hybridMultilevel"/>
    <w:tmpl w:val="8CC4A268"/>
    <w:lvl w:ilvl="0" w:tplc="04BA4C36">
      <w:start w:val="1"/>
      <w:numFmt w:val="bullet"/>
      <w:lvlText w:val="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3A6478C"/>
    <w:multiLevelType w:val="hybridMultilevel"/>
    <w:tmpl w:val="1B3072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057AF5"/>
    <w:multiLevelType w:val="hybridMultilevel"/>
    <w:tmpl w:val="CDEA00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CB7C6F"/>
    <w:multiLevelType w:val="hybridMultilevel"/>
    <w:tmpl w:val="1996D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5222"/>
    <w:rsid w:val="00001BD1"/>
    <w:rsid w:val="00003D73"/>
    <w:rsid w:val="00054778"/>
    <w:rsid w:val="00070EE8"/>
    <w:rsid w:val="00075102"/>
    <w:rsid w:val="00092BAB"/>
    <w:rsid w:val="000A70C3"/>
    <w:rsid w:val="000C41A8"/>
    <w:rsid w:val="000D378E"/>
    <w:rsid w:val="000D4EDD"/>
    <w:rsid w:val="0012699B"/>
    <w:rsid w:val="00130A3D"/>
    <w:rsid w:val="0013708E"/>
    <w:rsid w:val="001707AF"/>
    <w:rsid w:val="001D1AF0"/>
    <w:rsid w:val="001D6942"/>
    <w:rsid w:val="00241CE4"/>
    <w:rsid w:val="002B6422"/>
    <w:rsid w:val="002C6416"/>
    <w:rsid w:val="002E118F"/>
    <w:rsid w:val="002E4000"/>
    <w:rsid w:val="002F58B5"/>
    <w:rsid w:val="0031233E"/>
    <w:rsid w:val="00343F4C"/>
    <w:rsid w:val="0036717E"/>
    <w:rsid w:val="003C116F"/>
    <w:rsid w:val="003D549C"/>
    <w:rsid w:val="004243E9"/>
    <w:rsid w:val="00431035"/>
    <w:rsid w:val="0045787D"/>
    <w:rsid w:val="00491D34"/>
    <w:rsid w:val="004A0184"/>
    <w:rsid w:val="004B1AE9"/>
    <w:rsid w:val="004E7C88"/>
    <w:rsid w:val="00507C5B"/>
    <w:rsid w:val="005159CC"/>
    <w:rsid w:val="00516A73"/>
    <w:rsid w:val="00560836"/>
    <w:rsid w:val="005A3DD6"/>
    <w:rsid w:val="005C08FA"/>
    <w:rsid w:val="006026D2"/>
    <w:rsid w:val="006523DE"/>
    <w:rsid w:val="006554E7"/>
    <w:rsid w:val="00675222"/>
    <w:rsid w:val="006C7B29"/>
    <w:rsid w:val="006D436D"/>
    <w:rsid w:val="007406D3"/>
    <w:rsid w:val="007858D0"/>
    <w:rsid w:val="007A7F3A"/>
    <w:rsid w:val="00817224"/>
    <w:rsid w:val="00837E25"/>
    <w:rsid w:val="00881B14"/>
    <w:rsid w:val="00883974"/>
    <w:rsid w:val="00900C84"/>
    <w:rsid w:val="00902712"/>
    <w:rsid w:val="00924979"/>
    <w:rsid w:val="00943084"/>
    <w:rsid w:val="00946948"/>
    <w:rsid w:val="009A0FCA"/>
    <w:rsid w:val="009A2D0E"/>
    <w:rsid w:val="009D03D1"/>
    <w:rsid w:val="009F6935"/>
    <w:rsid w:val="00A15735"/>
    <w:rsid w:val="00A31792"/>
    <w:rsid w:val="00AE39DF"/>
    <w:rsid w:val="00B0284C"/>
    <w:rsid w:val="00B73031"/>
    <w:rsid w:val="00B97F37"/>
    <w:rsid w:val="00BA02C5"/>
    <w:rsid w:val="00BE4160"/>
    <w:rsid w:val="00BF0F95"/>
    <w:rsid w:val="00C0308E"/>
    <w:rsid w:val="00C63156"/>
    <w:rsid w:val="00C7031D"/>
    <w:rsid w:val="00C80C00"/>
    <w:rsid w:val="00C833DD"/>
    <w:rsid w:val="00C945CE"/>
    <w:rsid w:val="00C9657A"/>
    <w:rsid w:val="00D003F7"/>
    <w:rsid w:val="00D22CB5"/>
    <w:rsid w:val="00D35FBF"/>
    <w:rsid w:val="00D36BFD"/>
    <w:rsid w:val="00D51BCD"/>
    <w:rsid w:val="00D57E60"/>
    <w:rsid w:val="00E048ED"/>
    <w:rsid w:val="00E118C8"/>
    <w:rsid w:val="00E253FB"/>
    <w:rsid w:val="00E7116B"/>
    <w:rsid w:val="00EB04C8"/>
    <w:rsid w:val="00F04416"/>
    <w:rsid w:val="00F16838"/>
    <w:rsid w:val="00F27A0B"/>
    <w:rsid w:val="00F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836"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60836"/>
    <w:rPr>
      <w:rFonts w:ascii="Symbol" w:hAnsi="Symbol"/>
    </w:rPr>
  </w:style>
  <w:style w:type="character" w:customStyle="1" w:styleId="WW8Num2z0">
    <w:name w:val="WW8Num2z0"/>
    <w:rsid w:val="00560836"/>
    <w:rPr>
      <w:rFonts w:ascii="Symbol" w:hAnsi="Symbol"/>
    </w:rPr>
  </w:style>
  <w:style w:type="character" w:customStyle="1" w:styleId="Absatz-Standardschriftart2">
    <w:name w:val="Absatz-Standardschriftart2"/>
    <w:rsid w:val="00560836"/>
  </w:style>
  <w:style w:type="character" w:customStyle="1" w:styleId="WW8Num3z0">
    <w:name w:val="WW8Num3z0"/>
    <w:rsid w:val="00560836"/>
    <w:rPr>
      <w:rFonts w:ascii="Symbol" w:hAnsi="Symbol"/>
    </w:rPr>
  </w:style>
  <w:style w:type="character" w:customStyle="1" w:styleId="WW8Num3z1">
    <w:name w:val="WW8Num3z1"/>
    <w:rsid w:val="00560836"/>
    <w:rPr>
      <w:rFonts w:ascii="Courier New" w:hAnsi="Courier New" w:cs="Courier New"/>
    </w:rPr>
  </w:style>
  <w:style w:type="character" w:customStyle="1" w:styleId="WW8Num3z2">
    <w:name w:val="WW8Num3z2"/>
    <w:rsid w:val="00560836"/>
    <w:rPr>
      <w:rFonts w:ascii="Wingdings" w:hAnsi="Wingdings"/>
    </w:rPr>
  </w:style>
  <w:style w:type="character" w:customStyle="1" w:styleId="WW8Num4z0">
    <w:name w:val="WW8Num4z0"/>
    <w:rsid w:val="00560836"/>
    <w:rPr>
      <w:rFonts w:ascii="Symbol" w:hAnsi="Symbol"/>
      <w:sz w:val="20"/>
    </w:rPr>
  </w:style>
  <w:style w:type="character" w:customStyle="1" w:styleId="WW-Absatz-Standardschriftart">
    <w:name w:val="WW-Absatz-Standardschriftart"/>
    <w:rsid w:val="00560836"/>
  </w:style>
  <w:style w:type="character" w:customStyle="1" w:styleId="Absatz-Standardschriftart1">
    <w:name w:val="Absatz-Standardschriftart1"/>
    <w:rsid w:val="00560836"/>
  </w:style>
  <w:style w:type="character" w:customStyle="1" w:styleId="WW-Absatz-Standardschriftart1">
    <w:name w:val="WW-Absatz-Standardschriftart1"/>
    <w:rsid w:val="00560836"/>
  </w:style>
  <w:style w:type="character" w:customStyle="1" w:styleId="WW-Absatz-Standardschriftart11">
    <w:name w:val="WW-Absatz-Standardschriftart11"/>
    <w:rsid w:val="00560836"/>
  </w:style>
  <w:style w:type="character" w:customStyle="1" w:styleId="WW8Num1z1">
    <w:name w:val="WW8Num1z1"/>
    <w:rsid w:val="00560836"/>
    <w:rPr>
      <w:rFonts w:ascii="Courier New" w:hAnsi="Courier New"/>
    </w:rPr>
  </w:style>
  <w:style w:type="character" w:customStyle="1" w:styleId="WW8Num1z2">
    <w:name w:val="WW8Num1z2"/>
    <w:rsid w:val="00560836"/>
    <w:rPr>
      <w:rFonts w:ascii="Wingdings" w:hAnsi="Wingdings"/>
    </w:rPr>
  </w:style>
  <w:style w:type="character" w:customStyle="1" w:styleId="WW8Num2z1">
    <w:name w:val="WW8Num2z1"/>
    <w:rsid w:val="00560836"/>
    <w:rPr>
      <w:rFonts w:ascii="Courier New" w:hAnsi="Courier New" w:cs="Arial"/>
    </w:rPr>
  </w:style>
  <w:style w:type="character" w:customStyle="1" w:styleId="WW8Num2z2">
    <w:name w:val="WW8Num2z2"/>
    <w:rsid w:val="00560836"/>
    <w:rPr>
      <w:rFonts w:ascii="Wingdings" w:hAnsi="Wingdings"/>
    </w:rPr>
  </w:style>
  <w:style w:type="character" w:customStyle="1" w:styleId="WW-Absatz-Standardschriftart111">
    <w:name w:val="WW-Absatz-Standardschriftart111"/>
    <w:rsid w:val="00560836"/>
  </w:style>
  <w:style w:type="character" w:styleId="Hyperlink">
    <w:name w:val="Hyperlink"/>
    <w:rsid w:val="00560836"/>
    <w:rPr>
      <w:color w:val="0000FF"/>
      <w:u w:val="single"/>
    </w:rPr>
  </w:style>
  <w:style w:type="character" w:customStyle="1" w:styleId="hpsatn">
    <w:name w:val="hps atn"/>
    <w:basedOn w:val="WW-Absatz-Standardschriftart111"/>
    <w:rsid w:val="00560836"/>
  </w:style>
  <w:style w:type="character" w:customStyle="1" w:styleId="hps">
    <w:name w:val="hps"/>
    <w:basedOn w:val="WW-Absatz-Standardschriftart111"/>
    <w:rsid w:val="00560836"/>
  </w:style>
  <w:style w:type="character" w:customStyle="1" w:styleId="atn">
    <w:name w:val="atn"/>
    <w:basedOn w:val="WW-Absatz-Standardschriftart111"/>
    <w:rsid w:val="00560836"/>
  </w:style>
  <w:style w:type="paragraph" w:customStyle="1" w:styleId="berschrift">
    <w:name w:val="Überschrift"/>
    <w:basedOn w:val="Standard"/>
    <w:next w:val="Textkrper"/>
    <w:rsid w:val="00560836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xtkrper">
    <w:name w:val="Body Text"/>
    <w:basedOn w:val="Standard"/>
    <w:rsid w:val="00560836"/>
    <w:pPr>
      <w:spacing w:after="120"/>
    </w:pPr>
  </w:style>
  <w:style w:type="paragraph" w:styleId="Liste">
    <w:name w:val="List"/>
    <w:basedOn w:val="Textkrper"/>
    <w:rsid w:val="00560836"/>
    <w:rPr>
      <w:rFonts w:cs="Mangal"/>
    </w:rPr>
  </w:style>
  <w:style w:type="paragraph" w:customStyle="1" w:styleId="Beschriftung1">
    <w:name w:val="Beschriftung1"/>
    <w:basedOn w:val="Standard"/>
    <w:rsid w:val="00560836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rsid w:val="00560836"/>
    <w:pPr>
      <w:suppressLineNumbers/>
    </w:pPr>
    <w:rPr>
      <w:rFonts w:cs="Lucida Sans"/>
    </w:rPr>
  </w:style>
  <w:style w:type="paragraph" w:customStyle="1" w:styleId="Heading">
    <w:name w:val="Heading"/>
    <w:basedOn w:val="Standard"/>
    <w:next w:val="Textkrper"/>
    <w:rsid w:val="005608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Caption">
    <w:name w:val="Caption"/>
    <w:basedOn w:val="Standard"/>
    <w:rsid w:val="00560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60836"/>
    <w:pPr>
      <w:suppressLineNumbers/>
    </w:pPr>
    <w:rPr>
      <w:rFonts w:cs="Mangal"/>
    </w:rPr>
  </w:style>
  <w:style w:type="paragraph" w:customStyle="1" w:styleId="Listenabsatz1">
    <w:name w:val="Listenabsatz1"/>
    <w:basedOn w:val="Standard"/>
    <w:rsid w:val="00560836"/>
    <w:pPr>
      <w:ind w:left="720"/>
    </w:pPr>
    <w:rPr>
      <w:rFonts w:ascii="Calibri" w:hAnsi="Calibri"/>
      <w:sz w:val="22"/>
      <w:szCs w:val="22"/>
      <w:lang w:eastAsia="de-DE" w:bidi="de-DE"/>
    </w:rPr>
  </w:style>
  <w:style w:type="paragraph" w:styleId="Kopfzeile">
    <w:name w:val="header"/>
    <w:basedOn w:val="Standard"/>
    <w:rsid w:val="005608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6083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rsid w:val="00560836"/>
    <w:pPr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styleId="StandardWeb">
    <w:name w:val="Normal (Web)"/>
    <w:basedOn w:val="Standard"/>
    <w:uiPriority w:val="99"/>
    <w:rsid w:val="00560836"/>
    <w:pPr>
      <w:spacing w:before="280" w:after="280"/>
    </w:pPr>
    <w:rPr>
      <w:rFonts w:ascii="Times" w:eastAsia="Times" w:hAnsi="Times"/>
      <w:sz w:val="20"/>
      <w:szCs w:val="20"/>
      <w:lang w:eastAsia="ar-SA" w:bidi="ar-SA"/>
    </w:rPr>
  </w:style>
  <w:style w:type="paragraph" w:customStyle="1" w:styleId="Framecontents">
    <w:name w:val="Frame contents"/>
    <w:basedOn w:val="Textkrper"/>
    <w:rsid w:val="00560836"/>
  </w:style>
  <w:style w:type="paragraph" w:customStyle="1" w:styleId="Rahmeninhalt">
    <w:name w:val="Rahmeninhalt"/>
    <w:basedOn w:val="Textkrper"/>
    <w:rsid w:val="00560836"/>
  </w:style>
  <w:style w:type="character" w:customStyle="1" w:styleId="apple-style-span">
    <w:name w:val="apple-style-span"/>
    <w:rsid w:val="005A3DD6"/>
  </w:style>
  <w:style w:type="character" w:styleId="BesuchterHyperlink">
    <w:name w:val="FollowedHyperlink"/>
    <w:basedOn w:val="Absatz-Standardschriftart"/>
    <w:uiPriority w:val="99"/>
    <w:semiHidden/>
    <w:unhideWhenUsed/>
    <w:rsid w:val="00C6315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8F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8FA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4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516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advice.com/appnn/2011/06/quickadvice-puddingpanic" TargetMode="External"/><Relationship Id="rId13" Type="http://schemas.openxmlformats.org/officeDocument/2006/relationships/hyperlink" Target="http://appsjp.com/article/45964428.html" TargetMode="External"/><Relationship Id="rId18" Type="http://schemas.openxmlformats.org/officeDocument/2006/relationships/hyperlink" Target="http://www.facebook.com/PuddingPanic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nn-kristin.sterba@kunst-stoff.de" TargetMode="External"/><Relationship Id="rId7" Type="http://schemas.openxmlformats.org/officeDocument/2006/relationships/hyperlink" Target="http://itunes.apple.com/de/app/pudding-panic/id438513073?mt=8" TargetMode="External"/><Relationship Id="rId12" Type="http://schemas.openxmlformats.org/officeDocument/2006/relationships/hyperlink" Target="http://www.gamezebo.com/games/pudding-panic/review" TargetMode="External"/><Relationship Id="rId17" Type="http://schemas.openxmlformats.org/officeDocument/2006/relationships/hyperlink" Target="mailto:ann-kristin.sterba@kunst-stoff.de" TargetMode="External"/><Relationship Id="rId25" Type="http://schemas.openxmlformats.org/officeDocument/2006/relationships/hyperlink" Target="http://twitter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puddingpanic.de/press/German_Presskit.zip" TargetMode="External"/><Relationship Id="rId20" Type="http://schemas.openxmlformats.org/officeDocument/2006/relationships/hyperlink" Target="mailto:maike.coelle@kunst-stoff.d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psafari.com/games/16510/pudding-panic/" TargetMode="External"/><Relationship Id="rId24" Type="http://schemas.openxmlformats.org/officeDocument/2006/relationships/hyperlink" Target="http://www.facebook.com/PuddingPani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uddingpanic.com" TargetMode="External"/><Relationship Id="rId23" Type="http://schemas.openxmlformats.org/officeDocument/2006/relationships/hyperlink" Target="http://www.puddingpanic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148apps.com/reviews/pudding-panic-review" TargetMode="External"/><Relationship Id="rId19" Type="http://schemas.openxmlformats.org/officeDocument/2006/relationships/hyperlink" Target="http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toplay.com/story/pudding-panic-review" TargetMode="External"/><Relationship Id="rId14" Type="http://schemas.openxmlformats.org/officeDocument/2006/relationships/hyperlink" Target="http://itunes.apple.com/de/app/pudding-panic/id438513073?mt=8" TargetMode="External"/><Relationship Id="rId22" Type="http://schemas.openxmlformats.org/officeDocument/2006/relationships/hyperlink" Target="http://www.kunst-stoff.de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PUDDING PANIC Pressemitteilung (01)</vt:lpstr>
    </vt:vector>
  </TitlesOfParts>
  <Company/>
  <LinksUpToDate>false</LinksUpToDate>
  <CharactersWithSpaces>6008</CharactersWithSpaces>
  <SharedDoc>false</SharedDoc>
  <HLinks>
    <vt:vector size="84" baseType="variant">
      <vt:variant>
        <vt:i4>1245213</vt:i4>
      </vt:variant>
      <vt:variant>
        <vt:i4>39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36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5701724</vt:i4>
      </vt:variant>
      <vt:variant>
        <vt:i4>33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7012386</vt:i4>
      </vt:variant>
      <vt:variant>
        <vt:i4>30</vt:i4>
      </vt:variant>
      <vt:variant>
        <vt:i4>0</vt:i4>
      </vt:variant>
      <vt:variant>
        <vt:i4>5</vt:i4>
      </vt:variant>
      <vt:variant>
        <vt:lpwstr>http://www.kunst-stoff.de/</vt:lpwstr>
      </vt:variant>
      <vt:variant>
        <vt:lpwstr/>
      </vt:variant>
      <vt:variant>
        <vt:i4>3342407</vt:i4>
      </vt:variant>
      <vt:variant>
        <vt:i4>27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5963879</vt:i4>
      </vt:variant>
      <vt:variant>
        <vt:i4>24</vt:i4>
      </vt:variant>
      <vt:variant>
        <vt:i4>0</vt:i4>
      </vt:variant>
      <vt:variant>
        <vt:i4>5</vt:i4>
      </vt:variant>
      <vt:variant>
        <vt:lpwstr>mailto:maike.coelle@kunst-stoff.de</vt:lpwstr>
      </vt:variant>
      <vt:variant>
        <vt:lpwstr/>
      </vt:variant>
      <vt:variant>
        <vt:i4>1245213</vt:i4>
      </vt:variant>
      <vt:variant>
        <vt:i4>21</vt:i4>
      </vt:variant>
      <vt:variant>
        <vt:i4>0</vt:i4>
      </vt:variant>
      <vt:variant>
        <vt:i4>5</vt:i4>
      </vt:variant>
      <vt:variant>
        <vt:lpwstr>http://twitter.com/</vt:lpwstr>
      </vt:variant>
      <vt:variant>
        <vt:lpwstr>!/PuddingPanic</vt:lpwstr>
      </vt:variant>
      <vt:variant>
        <vt:i4>5177420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http://www.facebook.com/PuddingPanic</vt:lpwstr>
      </vt:variant>
      <vt:variant>
        <vt:lpwstr/>
      </vt:variant>
      <vt:variant>
        <vt:i4>3342407</vt:i4>
      </vt:variant>
      <vt:variant>
        <vt:i4>15</vt:i4>
      </vt:variant>
      <vt:variant>
        <vt:i4>0</vt:i4>
      </vt:variant>
      <vt:variant>
        <vt:i4>5</vt:i4>
      </vt:variant>
      <vt:variant>
        <vt:lpwstr>mailto:ann-kristin.sterba@kunst-stoff.de</vt:lpwstr>
      </vt:variant>
      <vt:variant>
        <vt:lpwstr/>
      </vt:variant>
      <vt:variant>
        <vt:i4>1966188</vt:i4>
      </vt:variant>
      <vt:variant>
        <vt:i4>12</vt:i4>
      </vt:variant>
      <vt:variant>
        <vt:i4>0</vt:i4>
      </vt:variant>
      <vt:variant>
        <vt:i4>5</vt:i4>
      </vt:variant>
      <vt:variant>
        <vt:lpwstr>http://puddingpanic.de/press/Deutsches_Pressekit.zip</vt:lpwstr>
      </vt:variant>
      <vt:variant>
        <vt:lpwstr/>
      </vt:variant>
      <vt:variant>
        <vt:i4>6225956</vt:i4>
      </vt:variant>
      <vt:variant>
        <vt:i4>9</vt:i4>
      </vt:variant>
      <vt:variant>
        <vt:i4>0</vt:i4>
      </vt:variant>
      <vt:variant>
        <vt:i4>5</vt:i4>
      </vt:variant>
      <vt:variant>
        <vt:lpwstr>http://puddingpanic.de/press/English_Presskit.zip</vt:lpwstr>
      </vt:variant>
      <vt:variant>
        <vt:lpwstr/>
      </vt:variant>
      <vt:variant>
        <vt:i4>5701724</vt:i4>
      </vt:variant>
      <vt:variant>
        <vt:i4>6</vt:i4>
      </vt:variant>
      <vt:variant>
        <vt:i4>0</vt:i4>
      </vt:variant>
      <vt:variant>
        <vt:i4>5</vt:i4>
      </vt:variant>
      <vt:variant>
        <vt:lpwstr>http://www.puddingpanic.com/</vt:lpwstr>
      </vt:variant>
      <vt:variant>
        <vt:lpwstr/>
      </vt:variant>
      <vt:variant>
        <vt:i4>1704022</vt:i4>
      </vt:variant>
      <vt:variant>
        <vt:i4>3</vt:i4>
      </vt:variant>
      <vt:variant>
        <vt:i4>0</vt:i4>
      </vt:variant>
      <vt:variant>
        <vt:i4>5</vt:i4>
      </vt:variant>
      <vt:variant>
        <vt:lpwstr>http://itunes.apple.com/de/app/pudding-panic/id438513073?mt=8</vt:lpwstr>
      </vt:variant>
      <vt:variant>
        <vt:lpwstr/>
      </vt:variant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http://www.itunes.com/appstore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PUDDING PANIC Pressemitteilung (01)</dc:title>
  <dc:subject/>
  <dc:creator>Alexander Rubach</dc:creator>
  <cp:keywords/>
  <cp:lastModifiedBy>maike.coelle</cp:lastModifiedBy>
  <cp:revision>5</cp:revision>
  <cp:lastPrinted>2011-06-21T11:07:00Z</cp:lastPrinted>
  <dcterms:created xsi:type="dcterms:W3CDTF">2011-06-24T09:48:00Z</dcterms:created>
  <dcterms:modified xsi:type="dcterms:W3CDTF">2011-06-24T09:58:00Z</dcterms:modified>
</cp:coreProperties>
</file>